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5D65F" w14:textId="4A72F582" w:rsidR="001D32DF" w:rsidRPr="0075018C" w:rsidRDefault="001D32DF" w:rsidP="001D32DF">
      <w:pPr>
        <w:ind w:left="426" w:right="-17"/>
        <w:jc w:val="center"/>
        <w:rPr>
          <w:rFonts w:ascii="Azo Sans Lt" w:hAnsi="Azo Sans Lt" w:cstheme="minorHAnsi"/>
          <w:b/>
        </w:rPr>
      </w:pPr>
      <w:r w:rsidRPr="0075018C">
        <w:rPr>
          <w:rFonts w:ascii="Azo Sans Lt" w:hAnsi="Azo Sans Lt" w:cstheme="minorHAnsi"/>
          <w:b/>
        </w:rPr>
        <w:t>ANEXO V</w:t>
      </w:r>
      <w:r w:rsidR="00165D70">
        <w:rPr>
          <w:rFonts w:ascii="Azo Sans Lt" w:hAnsi="Azo Sans Lt" w:cstheme="minorHAnsi"/>
          <w:b/>
        </w:rPr>
        <w:t>I</w:t>
      </w:r>
    </w:p>
    <w:p w14:paraId="46B64F96" w14:textId="77777777" w:rsidR="001D32DF" w:rsidRPr="0075018C" w:rsidRDefault="001D32DF" w:rsidP="006E03C4">
      <w:pPr>
        <w:ind w:right="-17"/>
        <w:rPr>
          <w:rFonts w:ascii="Azo Sans Lt" w:hAnsi="Azo Sans Lt" w:cstheme="minorHAnsi"/>
          <w:b/>
        </w:rPr>
      </w:pPr>
    </w:p>
    <w:p w14:paraId="3308CDEE" w14:textId="6677C391" w:rsidR="007F7B13" w:rsidRPr="006E03C4" w:rsidRDefault="001D32DF" w:rsidP="006E03C4">
      <w:pPr>
        <w:ind w:left="426" w:right="-17"/>
        <w:jc w:val="center"/>
        <w:rPr>
          <w:rFonts w:ascii="Azo Sans Lt" w:hAnsi="Azo Sans Lt" w:cstheme="minorHAnsi"/>
          <w:b/>
        </w:rPr>
      </w:pPr>
      <w:r w:rsidRPr="0075018C">
        <w:rPr>
          <w:rFonts w:ascii="Azo Sans Lt" w:hAnsi="Azo Sans Lt" w:cstheme="minorHAnsi"/>
          <w:b/>
        </w:rPr>
        <w:t>MINUTA DE TERMO DE CONTRATO DE COMPRA</w:t>
      </w:r>
    </w:p>
    <w:p w14:paraId="73D0EA44" w14:textId="77777777" w:rsidR="007F7B13" w:rsidRPr="0075018C" w:rsidRDefault="007F7B13">
      <w:pPr>
        <w:pStyle w:val="Corpodetexto"/>
        <w:spacing w:before="10"/>
        <w:rPr>
          <w:rFonts w:ascii="Azo Sans Lt" w:hAnsi="Azo Sans Lt" w:cstheme="minorHAnsi"/>
          <w:b/>
          <w:sz w:val="22"/>
          <w:szCs w:val="22"/>
        </w:rPr>
      </w:pPr>
    </w:p>
    <w:p w14:paraId="1EADE88E" w14:textId="2C51BBD2" w:rsidR="001D32DF" w:rsidRPr="0075018C" w:rsidRDefault="001D32DF" w:rsidP="001D32DF">
      <w:pPr>
        <w:spacing w:line="276" w:lineRule="auto"/>
        <w:ind w:left="5103" w:right="-17"/>
        <w:jc w:val="both"/>
        <w:rPr>
          <w:rFonts w:ascii="Azo Sans Lt" w:hAnsi="Azo Sans Lt" w:cstheme="minorHAnsi"/>
          <w:b/>
        </w:rPr>
      </w:pPr>
      <w:r w:rsidRPr="0075018C">
        <w:rPr>
          <w:rFonts w:ascii="Azo Sans Lt" w:hAnsi="Azo Sans Lt" w:cstheme="minorHAnsi"/>
          <w:b/>
        </w:rPr>
        <w:t xml:space="preserve">TERMO DE CONTRATO DE COMPRA Nº ......../...., QUE FAZEM ENTRE SI O MUNICÍPIO DE NOVA FRIBURGO E A EMPRESA .................................................... </w:t>
      </w:r>
    </w:p>
    <w:p w14:paraId="6E21BCF7" w14:textId="001B63F9" w:rsidR="001D4AC3" w:rsidRPr="00785D66" w:rsidRDefault="001D4AC3" w:rsidP="00B061E6">
      <w:pPr>
        <w:pStyle w:val="NormalWeb"/>
        <w:jc w:val="both"/>
        <w:rPr>
          <w:rFonts w:ascii="Azo Sans Lt" w:hAnsi="Azo Sans Lt" w:cstheme="minorHAnsi"/>
          <w:sz w:val="22"/>
          <w:szCs w:val="22"/>
        </w:rPr>
      </w:pPr>
      <w:r w:rsidRPr="0075018C">
        <w:rPr>
          <w:rFonts w:ascii="Azo Sans Lt" w:hAnsi="Azo Sans Lt" w:cstheme="minorHAnsi"/>
          <w:sz w:val="22"/>
          <w:szCs w:val="22"/>
        </w:rPr>
        <w:t xml:space="preserve">O MUNICÍPIO DE NOVA FRIBURGO, com sede na Avenida Alberto Braune, 225 - Centro, na cidade de Nova Friburgo / RJ, inscrito(a) no CNPJ sob o nº 28.606.630/0001-23, neste ato representado(a) pelo(a) Exmo. Senhor Prefeito Municipal </w:t>
      </w:r>
      <w:r w:rsidR="000E6DAE" w:rsidRPr="0075018C">
        <w:rPr>
          <w:rFonts w:ascii="Azo Sans Lt" w:hAnsi="Azo Sans Lt" w:cstheme="minorHAnsi"/>
          <w:sz w:val="22"/>
          <w:szCs w:val="22"/>
        </w:rPr>
        <w:t xml:space="preserve">JOHNNY MAYCON CORDEIRO RIBEIRO, inscrito no CPF sob o nº </w:t>
      </w:r>
      <w:r w:rsidR="00BA2AC6" w:rsidRPr="0075018C">
        <w:rPr>
          <w:rFonts w:ascii="Azo Sans Lt" w:hAnsi="Azo Sans Lt" w:cs="Arial"/>
          <w:b/>
          <w:sz w:val="22"/>
          <w:szCs w:val="22"/>
        </w:rPr>
        <w:t>.........................................</w:t>
      </w:r>
      <w:r w:rsidRPr="0075018C">
        <w:rPr>
          <w:rFonts w:ascii="Azo Sans Lt" w:hAnsi="Azo Sans Lt" w:cstheme="minorHAnsi"/>
          <w:sz w:val="22"/>
          <w:szCs w:val="22"/>
        </w:rPr>
        <w:t xml:space="preserve">, doravante denominado CONTRATANTE, e o(a) .............................. inscrito(a) no CNPJ/MF sob o nº </w:t>
      </w:r>
      <w:r w:rsidRPr="00785D66">
        <w:rPr>
          <w:rFonts w:ascii="Azo Sans Lt" w:hAnsi="Azo Sans Lt" w:cstheme="minorHAnsi"/>
          <w:sz w:val="22"/>
          <w:szCs w:val="22"/>
        </w:rPr>
        <w:t xml:space="preserve">............................, sediado(a) na ..................................., </w:t>
      </w:r>
      <w:proofErr w:type="spellStart"/>
      <w:r w:rsidRPr="00785D66">
        <w:rPr>
          <w:rFonts w:ascii="Azo Sans Lt" w:hAnsi="Azo Sans Lt" w:cstheme="minorHAnsi"/>
          <w:sz w:val="22"/>
          <w:szCs w:val="22"/>
        </w:rPr>
        <w:t>em</w:t>
      </w:r>
      <w:proofErr w:type="spellEnd"/>
      <w:r w:rsidRPr="00785D66">
        <w:rPr>
          <w:rFonts w:ascii="Azo Sans Lt" w:hAnsi="Azo Sans Lt" w:cstheme="minorHAnsi"/>
          <w:sz w:val="22"/>
          <w:szCs w:val="22"/>
        </w:rPr>
        <w:t xml:space="preserve"> ............................. doravante designada CONTRATADA, neste ato representada pelo(a) Sr.(a) ....................., portador(a) da Carteira de Identidade nº ................., expedida pela (o) .................., e CPF nº ........................., tendo em vista o que consta no </w:t>
      </w:r>
      <w:r w:rsidR="005466C3" w:rsidRPr="00785D66">
        <w:rPr>
          <w:rFonts w:ascii="Azo Sans Md" w:hAnsi="Azo Sans Md" w:cstheme="minorHAnsi"/>
          <w:b/>
          <w:bCs/>
          <w:sz w:val="22"/>
          <w:szCs w:val="22"/>
        </w:rPr>
        <w:t xml:space="preserve">Processo Administrativo nº </w:t>
      </w:r>
      <w:r w:rsidR="003D76D4" w:rsidRPr="003D76D4">
        <w:rPr>
          <w:rFonts w:ascii="Azo Sans Md" w:hAnsi="Azo Sans Md" w:cstheme="minorHAnsi"/>
          <w:b/>
          <w:bCs/>
          <w:sz w:val="22"/>
          <w:szCs w:val="22"/>
        </w:rPr>
        <w:t>12.865/2023</w:t>
      </w:r>
      <w:r w:rsidR="006E03C4">
        <w:rPr>
          <w:rFonts w:ascii="Azo Sans Md" w:hAnsi="Azo Sans Md" w:cstheme="minorHAnsi"/>
          <w:sz w:val="22"/>
          <w:szCs w:val="22"/>
        </w:rPr>
        <w:t>,</w:t>
      </w:r>
      <w:r w:rsidR="003D76D4">
        <w:rPr>
          <w:rFonts w:ascii="Azo Sans Md" w:hAnsi="Azo Sans Md" w:cstheme="minorHAnsi"/>
          <w:b/>
          <w:bCs/>
          <w:sz w:val="22"/>
          <w:szCs w:val="22"/>
        </w:rPr>
        <w:t xml:space="preserve"> </w:t>
      </w:r>
      <w:r w:rsidRPr="00785D66">
        <w:rPr>
          <w:rFonts w:ascii="Azo Sans Lt" w:hAnsi="Azo Sans Lt" w:cstheme="minorHAnsi"/>
          <w:sz w:val="22"/>
          <w:szCs w:val="22"/>
        </w:rPr>
        <w:t>e em observância às disposições da Lei nº 8.666, de 21 de junho de 1993 e da Lei nº 10.520  de 17 de julho de 2002, e na Lei nº 8.078, de 1990 - Código de Defesa do Consumidor,</w:t>
      </w:r>
      <w:r w:rsidR="006306EF">
        <w:rPr>
          <w:rFonts w:ascii="Azo Sans Lt" w:hAnsi="Azo Sans Lt" w:cstheme="minorHAnsi"/>
          <w:sz w:val="22"/>
          <w:szCs w:val="22"/>
        </w:rPr>
        <w:t xml:space="preserve"> </w:t>
      </w:r>
      <w:r w:rsidR="006306EF" w:rsidRPr="006306EF">
        <w:rPr>
          <w:rFonts w:ascii="Azo Sans Lt" w:hAnsi="Azo Sans Lt" w:cstheme="minorHAnsi"/>
          <w:sz w:val="22"/>
          <w:szCs w:val="22"/>
        </w:rPr>
        <w:t>do Decreto nº 7.892, de 23 de janeiro de 2013</w:t>
      </w:r>
      <w:r w:rsidR="006306EF">
        <w:rPr>
          <w:rFonts w:ascii="Azo Sans Lt" w:hAnsi="Azo Sans Lt" w:cstheme="minorHAnsi"/>
          <w:sz w:val="22"/>
          <w:szCs w:val="22"/>
        </w:rPr>
        <w:t>,</w:t>
      </w:r>
      <w:r w:rsidRPr="00785D66">
        <w:rPr>
          <w:rFonts w:ascii="Azo Sans Lt" w:hAnsi="Azo Sans Lt" w:cstheme="minorHAnsi"/>
          <w:i/>
          <w:sz w:val="22"/>
          <w:szCs w:val="22"/>
        </w:rPr>
        <w:t xml:space="preserve"> </w:t>
      </w:r>
      <w:r w:rsidRPr="00785D66">
        <w:rPr>
          <w:rFonts w:ascii="Azo Sans Lt" w:hAnsi="Azo Sans Lt" w:cstheme="minorHAnsi"/>
          <w:sz w:val="22"/>
          <w:szCs w:val="22"/>
        </w:rPr>
        <w:t xml:space="preserve">resolvem celebrar o presente Termo de Contrato, decorrente do </w:t>
      </w:r>
      <w:r w:rsidR="005466C3" w:rsidRPr="00785D66">
        <w:rPr>
          <w:rFonts w:ascii="Azo Sans Md" w:hAnsi="Azo Sans Md" w:cstheme="minorHAnsi"/>
          <w:b/>
          <w:bCs/>
          <w:sz w:val="22"/>
          <w:szCs w:val="22"/>
        </w:rPr>
        <w:t xml:space="preserve">Pregão Eletrônico por Sistema de Registro de Preços nº </w:t>
      </w:r>
      <w:r w:rsidR="006E03C4">
        <w:rPr>
          <w:rFonts w:ascii="Azo Sans Md" w:hAnsi="Azo Sans Md" w:cstheme="minorHAnsi"/>
          <w:b/>
          <w:bCs/>
          <w:sz w:val="22"/>
          <w:szCs w:val="22"/>
        </w:rPr>
        <w:t>206/2023</w:t>
      </w:r>
      <w:r w:rsidRPr="00785D66">
        <w:rPr>
          <w:rFonts w:ascii="Azo Sans Lt" w:hAnsi="Azo Sans Lt" w:cstheme="minorHAnsi"/>
          <w:sz w:val="22"/>
          <w:szCs w:val="22"/>
        </w:rPr>
        <w:t>, mediante as cláusulas e condições a seguir enunciadas.</w:t>
      </w:r>
    </w:p>
    <w:p w14:paraId="22B320CE" w14:textId="4CFE31A3" w:rsidR="001A0D41" w:rsidRPr="00785D66" w:rsidRDefault="001A0D41" w:rsidP="001D32DF">
      <w:pPr>
        <w:pStyle w:val="Nivel01"/>
        <w:rPr>
          <w:rFonts w:ascii="Azo Sans Lt" w:hAnsi="Azo Sans Lt" w:cstheme="minorHAnsi"/>
          <w:sz w:val="22"/>
          <w:szCs w:val="22"/>
        </w:rPr>
      </w:pPr>
      <w:r>
        <w:rPr>
          <w:rFonts w:ascii="Azo Sans Lt" w:hAnsi="Azo Sans Lt" w:cstheme="minorHAnsi"/>
          <w:sz w:val="22"/>
          <w:szCs w:val="22"/>
        </w:rPr>
        <w:t xml:space="preserve">1 - </w:t>
      </w:r>
      <w:r w:rsidR="001D32DF" w:rsidRPr="00785D66">
        <w:rPr>
          <w:rFonts w:ascii="Azo Sans Lt" w:hAnsi="Azo Sans Lt" w:cstheme="minorHAnsi"/>
          <w:sz w:val="22"/>
          <w:szCs w:val="22"/>
        </w:rPr>
        <w:t>CLÁUSULA PRIMEIRA – OBJETO</w:t>
      </w:r>
    </w:p>
    <w:p w14:paraId="6EF57C0A" w14:textId="521E10CF" w:rsidR="001D32DF" w:rsidRPr="00785D66" w:rsidRDefault="001D32DF" w:rsidP="00B061E6">
      <w:pPr>
        <w:pStyle w:val="Nivel01"/>
        <w:numPr>
          <w:ilvl w:val="1"/>
          <w:numId w:val="2"/>
        </w:numPr>
        <w:tabs>
          <w:tab w:val="clear" w:pos="567"/>
          <w:tab w:val="left" w:pos="0"/>
          <w:tab w:val="left" w:pos="426"/>
        </w:tabs>
        <w:ind w:left="0" w:hanging="6"/>
        <w:rPr>
          <w:rFonts w:ascii="Azo Sans Lt" w:hAnsi="Azo Sans Lt" w:cstheme="minorHAnsi"/>
          <w:b w:val="0"/>
          <w:sz w:val="22"/>
          <w:szCs w:val="22"/>
        </w:rPr>
      </w:pPr>
      <w:r w:rsidRPr="00785D66">
        <w:rPr>
          <w:rFonts w:ascii="Azo Sans Lt" w:hAnsi="Azo Sans Lt" w:cstheme="minorHAnsi"/>
          <w:b w:val="0"/>
          <w:sz w:val="22"/>
          <w:szCs w:val="22"/>
        </w:rPr>
        <w:t xml:space="preserve">O objeto do presente Termo de Contrato é </w:t>
      </w:r>
      <w:r w:rsidR="001D4AC3" w:rsidRPr="00785D66">
        <w:rPr>
          <w:rFonts w:ascii="Azo Sans Lt" w:hAnsi="Azo Sans Lt" w:cstheme="minorHAnsi"/>
          <w:b w:val="0"/>
          <w:sz w:val="22"/>
          <w:szCs w:val="22"/>
        </w:rPr>
        <w:t xml:space="preserve">o </w:t>
      </w:r>
      <w:r w:rsidR="00461F93" w:rsidRPr="00461F93">
        <w:rPr>
          <w:rFonts w:ascii="Azo Sans Md" w:hAnsi="Azo Sans Md" w:cstheme="minorHAnsi"/>
          <w:bCs w:val="0"/>
          <w:sz w:val="22"/>
          <w:szCs w:val="22"/>
        </w:rPr>
        <w:t xml:space="preserve">REGISTRO DE PREÇOS </w:t>
      </w:r>
      <w:r w:rsidR="00461F93" w:rsidRPr="00461F93">
        <w:rPr>
          <w:rFonts w:ascii="Azo Sans Md" w:hAnsi="Azo Sans Md" w:cstheme="minorHAnsi"/>
          <w:b w:val="0"/>
          <w:sz w:val="22"/>
          <w:szCs w:val="22"/>
        </w:rPr>
        <w:t xml:space="preserve">para futura e eventual </w:t>
      </w:r>
      <w:r w:rsidR="006E03C4" w:rsidRPr="00461F93">
        <w:rPr>
          <w:rFonts w:ascii="Azo Sans Md" w:hAnsi="Azo Sans Md" w:cstheme="minorHAnsi"/>
          <w:b w:val="0"/>
          <w:sz w:val="22"/>
          <w:szCs w:val="22"/>
        </w:rPr>
        <w:t>AQUISIÇÃO</w:t>
      </w:r>
      <w:r w:rsidR="00461F93" w:rsidRPr="00461F93">
        <w:rPr>
          <w:rFonts w:ascii="Azo Sans Md" w:hAnsi="Azo Sans Md" w:cstheme="minorHAnsi"/>
          <w:b w:val="0"/>
          <w:sz w:val="22"/>
          <w:szCs w:val="22"/>
        </w:rPr>
        <w:t xml:space="preserve">, sob demanda, </w:t>
      </w:r>
      <w:r w:rsidR="00691421" w:rsidRPr="00691421">
        <w:rPr>
          <w:rFonts w:ascii="Azo Sans Md" w:hAnsi="Azo Sans Md" w:cstheme="minorHAnsi"/>
          <w:b w:val="0"/>
          <w:sz w:val="22"/>
          <w:szCs w:val="22"/>
        </w:rPr>
        <w:t xml:space="preserve">de </w:t>
      </w:r>
      <w:r w:rsidR="00EB41DF" w:rsidRPr="00EB41DF">
        <w:rPr>
          <w:rFonts w:ascii="Azo Sans Md" w:hAnsi="Azo Sans Md" w:cstheme="minorHAnsi"/>
          <w:b w:val="0"/>
          <w:sz w:val="22"/>
          <w:szCs w:val="22"/>
          <w:lang w:val="pt-PT"/>
        </w:rPr>
        <w:t xml:space="preserve">MEDICAMENTOS para atender a necessidade da Farmácia Complementar, </w:t>
      </w:r>
      <w:r w:rsidR="005466C3" w:rsidRPr="00B061E6">
        <w:rPr>
          <w:rFonts w:ascii="Azo Sans Lt" w:hAnsi="Azo Sans Lt" w:cstheme="minorHAnsi"/>
          <w:b w:val="0"/>
          <w:sz w:val="22"/>
          <w:szCs w:val="22"/>
        </w:rPr>
        <w:t xml:space="preserve">conforme condições, quantidades e especificações contidas no TERMO DE REFERÊNCIA – ANEXO I do </w:t>
      </w:r>
      <w:r w:rsidR="006E03C4">
        <w:rPr>
          <w:rFonts w:ascii="Azo Sans Lt" w:hAnsi="Azo Sans Lt" w:cstheme="minorHAnsi"/>
          <w:b w:val="0"/>
          <w:sz w:val="22"/>
          <w:szCs w:val="22"/>
        </w:rPr>
        <w:t>E</w:t>
      </w:r>
      <w:r w:rsidR="005466C3" w:rsidRPr="00B061E6">
        <w:rPr>
          <w:rFonts w:ascii="Azo Sans Lt" w:hAnsi="Azo Sans Lt" w:cstheme="minorHAnsi"/>
          <w:b w:val="0"/>
          <w:sz w:val="22"/>
          <w:szCs w:val="22"/>
        </w:rPr>
        <w:t>dital.</w:t>
      </w:r>
    </w:p>
    <w:p w14:paraId="69112C73" w14:textId="77777777" w:rsidR="006306EF" w:rsidRDefault="001D32DF" w:rsidP="00B061E6">
      <w:pPr>
        <w:pStyle w:val="Nivel01"/>
        <w:numPr>
          <w:ilvl w:val="1"/>
          <w:numId w:val="2"/>
        </w:numPr>
        <w:tabs>
          <w:tab w:val="clear" w:pos="567"/>
          <w:tab w:val="left" w:pos="0"/>
          <w:tab w:val="left" w:pos="426"/>
        </w:tabs>
        <w:ind w:left="0" w:hanging="6"/>
        <w:rPr>
          <w:rFonts w:ascii="Azo Sans Lt" w:hAnsi="Azo Sans Lt" w:cstheme="minorHAnsi"/>
          <w:b w:val="0"/>
          <w:sz w:val="22"/>
          <w:szCs w:val="22"/>
        </w:rPr>
      </w:pPr>
      <w:r w:rsidRPr="0075018C">
        <w:rPr>
          <w:rFonts w:ascii="Azo Sans Lt" w:hAnsi="Azo Sans Lt" w:cstheme="minorHAnsi"/>
          <w:b w:val="0"/>
          <w:sz w:val="22"/>
          <w:szCs w:val="22"/>
        </w:rPr>
        <w:t>Este Termo de Contrato vincula-se ao Edital do Pregão, identificado no preâmbulo e à proposta vencedora, independentemente de transcrição.</w:t>
      </w:r>
    </w:p>
    <w:p w14:paraId="5EBD9E9F" w14:textId="50946C72" w:rsidR="006306EF" w:rsidRPr="006306EF" w:rsidRDefault="001D32DF" w:rsidP="00B061E6">
      <w:pPr>
        <w:pStyle w:val="Nivel01"/>
        <w:numPr>
          <w:ilvl w:val="1"/>
          <w:numId w:val="2"/>
        </w:numPr>
        <w:tabs>
          <w:tab w:val="clear" w:pos="567"/>
          <w:tab w:val="left" w:pos="0"/>
          <w:tab w:val="left" w:pos="426"/>
        </w:tabs>
        <w:ind w:left="0" w:hanging="6"/>
        <w:rPr>
          <w:rFonts w:ascii="Azo Sans Lt" w:hAnsi="Azo Sans Lt" w:cstheme="minorHAnsi"/>
          <w:b w:val="0"/>
          <w:sz w:val="22"/>
          <w:szCs w:val="22"/>
        </w:rPr>
      </w:pPr>
      <w:r w:rsidRPr="006306EF">
        <w:rPr>
          <w:rFonts w:ascii="Azo Sans Lt" w:hAnsi="Azo Sans Lt" w:cstheme="minorHAnsi"/>
          <w:b w:val="0"/>
          <w:sz w:val="22"/>
          <w:szCs w:val="22"/>
        </w:rPr>
        <w:t>Discriminação do objeto:</w:t>
      </w:r>
    </w:p>
    <w:p w14:paraId="68482778" w14:textId="77777777" w:rsidR="005E2922" w:rsidRPr="006306EF" w:rsidRDefault="005E2922" w:rsidP="006306EF">
      <w:pPr>
        <w:pStyle w:val="Nivel01"/>
        <w:rPr>
          <w:rFonts w:ascii="Azo Sans Lt" w:hAnsi="Azo Sans Lt" w:cstheme="minorHAnsi"/>
          <w:b w:val="0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5"/>
        <w:gridCol w:w="1254"/>
        <w:gridCol w:w="2146"/>
        <w:gridCol w:w="863"/>
        <w:gridCol w:w="930"/>
        <w:gridCol w:w="935"/>
        <w:gridCol w:w="1225"/>
        <w:gridCol w:w="896"/>
      </w:tblGrid>
      <w:tr w:rsidR="006306EF" w14:paraId="30136ED5" w14:textId="77777777" w:rsidTr="00436587">
        <w:trPr>
          <w:jc w:val="center"/>
        </w:trPr>
        <w:tc>
          <w:tcPr>
            <w:tcW w:w="449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EF885" w14:textId="77777777" w:rsidR="006306EF" w:rsidRPr="006306EF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6306EF">
              <w:rPr>
                <w:rFonts w:ascii="Azo Sans Lt" w:hAnsi="Azo Sans Lt"/>
                <w:b/>
                <w:sz w:val="20"/>
                <w:szCs w:val="20"/>
              </w:rPr>
              <w:t>ITEM</w:t>
            </w:r>
          </w:p>
        </w:tc>
        <w:tc>
          <w:tcPr>
            <w:tcW w:w="692" w:type="pct"/>
            <w:vMerge w:val="restart"/>
            <w:shd w:val="clear" w:color="auto" w:fill="D8D8D8"/>
            <w:vAlign w:val="center"/>
          </w:tcPr>
          <w:p w14:paraId="69F0C268" w14:textId="77777777" w:rsidR="006306EF" w:rsidRPr="006306EF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6306EF">
              <w:rPr>
                <w:rFonts w:ascii="Azo Sans Lt" w:hAnsi="Azo Sans Lt"/>
                <w:b/>
                <w:sz w:val="20"/>
                <w:szCs w:val="20"/>
              </w:rPr>
              <w:t>Nº DO REGISTRO</w:t>
            </w:r>
          </w:p>
        </w:tc>
        <w:tc>
          <w:tcPr>
            <w:tcW w:w="1184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F038B" w14:textId="77777777" w:rsidR="006306EF" w:rsidRPr="006306EF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6306EF">
              <w:rPr>
                <w:rFonts w:ascii="Azo Sans Lt" w:hAnsi="Azo Sans Lt"/>
                <w:b/>
                <w:sz w:val="20"/>
                <w:szCs w:val="20"/>
              </w:rPr>
              <w:t>ESPECIFICAÇÃO</w:t>
            </w:r>
          </w:p>
        </w:tc>
        <w:tc>
          <w:tcPr>
            <w:tcW w:w="476" w:type="pct"/>
            <w:vMerge w:val="restart"/>
            <w:shd w:val="clear" w:color="auto" w:fill="D8D8D8"/>
            <w:vAlign w:val="center"/>
          </w:tcPr>
          <w:p w14:paraId="5C17DDAF" w14:textId="77777777" w:rsidR="006306EF" w:rsidRPr="006306EF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6306EF">
              <w:rPr>
                <w:rFonts w:ascii="Azo Sans Lt" w:hAnsi="Azo Sans Lt"/>
                <w:b/>
                <w:sz w:val="20"/>
                <w:szCs w:val="20"/>
              </w:rPr>
              <w:t>MARCA</w:t>
            </w:r>
          </w:p>
        </w:tc>
        <w:tc>
          <w:tcPr>
            <w:tcW w:w="513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07BE3" w14:textId="77777777" w:rsidR="006306EF" w:rsidRPr="006306EF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6306EF">
              <w:rPr>
                <w:rFonts w:ascii="Azo Sans Lt" w:hAnsi="Azo Sans Lt"/>
                <w:b/>
                <w:sz w:val="20"/>
                <w:szCs w:val="20"/>
              </w:rPr>
              <w:t>UNID.</w:t>
            </w:r>
          </w:p>
        </w:tc>
        <w:tc>
          <w:tcPr>
            <w:tcW w:w="516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D69DE" w14:textId="77777777" w:rsidR="006306EF" w:rsidRPr="006306EF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6306EF">
              <w:rPr>
                <w:rFonts w:ascii="Azo Sans Lt" w:hAnsi="Azo Sans Lt"/>
                <w:b/>
                <w:sz w:val="20"/>
                <w:szCs w:val="20"/>
              </w:rPr>
              <w:t>QTDE.</w:t>
            </w:r>
          </w:p>
        </w:tc>
        <w:tc>
          <w:tcPr>
            <w:tcW w:w="1169" w:type="pct"/>
            <w:gridSpan w:val="2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3182F" w14:textId="77777777" w:rsidR="006306EF" w:rsidRPr="006306EF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6306EF">
              <w:rPr>
                <w:rFonts w:ascii="Azo Sans Lt" w:hAnsi="Azo Sans Lt"/>
                <w:b/>
                <w:sz w:val="20"/>
                <w:szCs w:val="20"/>
              </w:rPr>
              <w:t>PREÇO</w:t>
            </w:r>
          </w:p>
        </w:tc>
      </w:tr>
      <w:tr w:rsidR="006306EF" w14:paraId="32CDD99B" w14:textId="77777777" w:rsidTr="00436587">
        <w:trPr>
          <w:jc w:val="center"/>
        </w:trPr>
        <w:tc>
          <w:tcPr>
            <w:tcW w:w="449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FBE36" w14:textId="77777777" w:rsidR="006306EF" w:rsidRPr="006306EF" w:rsidRDefault="006306EF" w:rsidP="0081357F">
            <w:pPr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692" w:type="pct"/>
            <w:vMerge/>
            <w:shd w:val="clear" w:color="auto" w:fill="D8D8D8"/>
          </w:tcPr>
          <w:p w14:paraId="49811FD8" w14:textId="77777777" w:rsidR="006306EF" w:rsidRPr="006306EF" w:rsidRDefault="006306EF" w:rsidP="0081357F">
            <w:pPr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1184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F6F9E" w14:textId="77777777" w:rsidR="006306EF" w:rsidRPr="006306EF" w:rsidRDefault="006306EF" w:rsidP="0081357F">
            <w:pPr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76" w:type="pct"/>
            <w:vMerge/>
            <w:shd w:val="clear" w:color="auto" w:fill="D8D8D8"/>
            <w:vAlign w:val="center"/>
          </w:tcPr>
          <w:p w14:paraId="5A59EB8B" w14:textId="77777777" w:rsidR="006306EF" w:rsidRPr="006306EF" w:rsidRDefault="006306EF" w:rsidP="0081357F">
            <w:pPr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513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E2A1C" w14:textId="77777777" w:rsidR="006306EF" w:rsidRPr="006306EF" w:rsidRDefault="006306EF" w:rsidP="0081357F">
            <w:pPr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516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23C41" w14:textId="77777777" w:rsidR="006306EF" w:rsidRPr="006306EF" w:rsidRDefault="006306EF" w:rsidP="0081357F">
            <w:pPr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E5969" w14:textId="77777777" w:rsidR="006306EF" w:rsidRPr="006306EF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6306EF">
              <w:rPr>
                <w:rFonts w:ascii="Azo Sans Lt" w:hAnsi="Azo Sans Lt"/>
                <w:b/>
                <w:sz w:val="20"/>
                <w:szCs w:val="20"/>
              </w:rPr>
              <w:t>UNITÁRIO</w:t>
            </w:r>
          </w:p>
        </w:tc>
        <w:tc>
          <w:tcPr>
            <w:tcW w:w="494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8FC25" w14:textId="77777777" w:rsidR="006306EF" w:rsidRPr="006306EF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6306EF">
              <w:rPr>
                <w:rFonts w:ascii="Azo Sans Lt" w:hAnsi="Azo Sans Lt"/>
                <w:b/>
                <w:sz w:val="20"/>
                <w:szCs w:val="20"/>
              </w:rPr>
              <w:t>TOTAL</w:t>
            </w:r>
          </w:p>
        </w:tc>
      </w:tr>
      <w:tr w:rsidR="006306EF" w14:paraId="550069E0" w14:textId="77777777" w:rsidTr="006306EF">
        <w:trPr>
          <w:trHeight w:val="284"/>
          <w:jc w:val="center"/>
        </w:trPr>
        <w:tc>
          <w:tcPr>
            <w:tcW w:w="5000" w:type="pct"/>
            <w:gridSpan w:val="8"/>
            <w:shd w:val="clear" w:color="auto" w:fill="999999"/>
          </w:tcPr>
          <w:p w14:paraId="1E21D1B3" w14:textId="77777777" w:rsidR="006306EF" w:rsidRPr="006306EF" w:rsidRDefault="006306EF" w:rsidP="0081357F">
            <w:pPr>
              <w:pStyle w:val="Standard"/>
              <w:shd w:val="clear" w:color="auto" w:fill="999999"/>
              <w:spacing w:after="0" w:line="240" w:lineRule="auto"/>
              <w:jc w:val="center"/>
              <w:rPr>
                <w:rFonts w:ascii="Azo Sans Lt" w:hAnsi="Azo Sans Lt"/>
                <w:b/>
                <w:sz w:val="20"/>
                <w:szCs w:val="20"/>
                <w:shd w:val="clear" w:color="auto" w:fill="999999"/>
              </w:rPr>
            </w:pPr>
          </w:p>
          <w:p w14:paraId="64D831EE" w14:textId="77777777" w:rsidR="006306EF" w:rsidRPr="006306EF" w:rsidRDefault="006306EF" w:rsidP="00461F93">
            <w:pPr>
              <w:pStyle w:val="Standard"/>
              <w:shd w:val="clear" w:color="auto" w:fill="999999"/>
              <w:spacing w:after="0" w:line="240" w:lineRule="auto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</w:p>
        </w:tc>
      </w:tr>
      <w:tr w:rsidR="006306EF" w14:paraId="6E38BB35" w14:textId="77777777" w:rsidTr="00436587">
        <w:trPr>
          <w:trHeight w:val="284"/>
          <w:jc w:val="center"/>
        </w:trPr>
        <w:tc>
          <w:tcPr>
            <w:tcW w:w="4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A9E3B" w14:textId="77777777" w:rsidR="006306EF" w:rsidRPr="006306EF" w:rsidRDefault="006306EF" w:rsidP="0081357F">
            <w:pPr>
              <w:pStyle w:val="Standard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6306EF">
              <w:rPr>
                <w:rFonts w:ascii="Azo Sans Lt" w:hAnsi="Azo Sans Lt"/>
                <w:b/>
                <w:sz w:val="20"/>
                <w:szCs w:val="20"/>
              </w:rPr>
              <w:t>1</w:t>
            </w:r>
          </w:p>
        </w:tc>
        <w:tc>
          <w:tcPr>
            <w:tcW w:w="692" w:type="pct"/>
          </w:tcPr>
          <w:p w14:paraId="42C4E778" w14:textId="77777777" w:rsidR="006306EF" w:rsidRPr="006306EF" w:rsidRDefault="006306EF" w:rsidP="0081357F">
            <w:pPr>
              <w:pStyle w:val="Standard"/>
              <w:jc w:val="both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118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0BC9D" w14:textId="77777777" w:rsidR="006306EF" w:rsidRPr="006306EF" w:rsidRDefault="006306EF" w:rsidP="0081357F">
            <w:pPr>
              <w:pStyle w:val="Standard"/>
              <w:jc w:val="both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76" w:type="pct"/>
          </w:tcPr>
          <w:p w14:paraId="2C809A98" w14:textId="77777777" w:rsidR="006306EF" w:rsidRPr="006306EF" w:rsidRDefault="006306EF" w:rsidP="0081357F">
            <w:pPr>
              <w:pStyle w:val="Standard"/>
              <w:jc w:val="center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77E9A" w14:textId="77777777" w:rsidR="006306EF" w:rsidRPr="006306EF" w:rsidRDefault="006306EF" w:rsidP="0081357F">
            <w:pPr>
              <w:pStyle w:val="Standard"/>
              <w:jc w:val="center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5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0BB6E" w14:textId="77777777" w:rsidR="006306EF" w:rsidRPr="006306EF" w:rsidRDefault="006306EF" w:rsidP="0081357F">
            <w:pPr>
              <w:pStyle w:val="Standard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</w:p>
        </w:tc>
        <w:tc>
          <w:tcPr>
            <w:tcW w:w="67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32A81" w14:textId="77777777" w:rsidR="006306EF" w:rsidRPr="006306EF" w:rsidRDefault="006306EF" w:rsidP="0081357F">
            <w:pPr>
              <w:pStyle w:val="Standard"/>
              <w:spacing w:after="0" w:line="240" w:lineRule="auto"/>
              <w:jc w:val="right"/>
              <w:rPr>
                <w:rFonts w:ascii="Azo Sans Lt" w:hAnsi="Azo Sans Lt" w:cs="Calibri"/>
                <w:sz w:val="20"/>
                <w:szCs w:val="20"/>
              </w:rPr>
            </w:pPr>
          </w:p>
        </w:tc>
        <w:tc>
          <w:tcPr>
            <w:tcW w:w="49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24B89" w14:textId="77777777" w:rsidR="006306EF" w:rsidRPr="006306EF" w:rsidRDefault="006306EF" w:rsidP="0081357F">
            <w:pPr>
              <w:pStyle w:val="Standard"/>
              <w:spacing w:after="0" w:line="240" w:lineRule="auto"/>
              <w:jc w:val="right"/>
              <w:rPr>
                <w:rFonts w:ascii="Azo Sans Lt" w:hAnsi="Azo Sans Lt" w:cs="Calibri"/>
                <w:b/>
                <w:bCs/>
                <w:sz w:val="20"/>
                <w:szCs w:val="20"/>
              </w:rPr>
            </w:pPr>
          </w:p>
        </w:tc>
      </w:tr>
      <w:tr w:rsidR="006306EF" w14:paraId="065DCD74" w14:textId="77777777" w:rsidTr="00436587">
        <w:trPr>
          <w:trHeight w:val="284"/>
          <w:jc w:val="center"/>
        </w:trPr>
        <w:tc>
          <w:tcPr>
            <w:tcW w:w="4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3AB0F" w14:textId="1A22C1C3" w:rsidR="006306EF" w:rsidRPr="006306EF" w:rsidRDefault="006306EF" w:rsidP="0081357F">
            <w:pPr>
              <w:pStyle w:val="Standard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>
              <w:rPr>
                <w:rFonts w:ascii="Azo Sans Lt" w:hAnsi="Azo Sans Lt"/>
                <w:b/>
                <w:sz w:val="20"/>
                <w:szCs w:val="20"/>
              </w:rPr>
              <w:t>…</w:t>
            </w:r>
          </w:p>
        </w:tc>
        <w:tc>
          <w:tcPr>
            <w:tcW w:w="692" w:type="pct"/>
          </w:tcPr>
          <w:p w14:paraId="3BA639F0" w14:textId="77777777" w:rsidR="006306EF" w:rsidRPr="006306EF" w:rsidRDefault="006306EF" w:rsidP="0081357F">
            <w:pPr>
              <w:pStyle w:val="Standard"/>
              <w:jc w:val="both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118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97DB5" w14:textId="77777777" w:rsidR="006306EF" w:rsidRPr="006306EF" w:rsidRDefault="006306EF" w:rsidP="0081357F">
            <w:pPr>
              <w:pStyle w:val="Standard"/>
              <w:jc w:val="both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76" w:type="pct"/>
          </w:tcPr>
          <w:p w14:paraId="4E287A92" w14:textId="77777777" w:rsidR="006306EF" w:rsidRPr="006306EF" w:rsidRDefault="006306EF" w:rsidP="0081357F">
            <w:pPr>
              <w:pStyle w:val="Standard"/>
              <w:jc w:val="center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30996" w14:textId="77777777" w:rsidR="006306EF" w:rsidRPr="006306EF" w:rsidRDefault="006306EF" w:rsidP="0081357F">
            <w:pPr>
              <w:pStyle w:val="Standard"/>
              <w:jc w:val="center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5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36B19" w14:textId="77777777" w:rsidR="006306EF" w:rsidRPr="006306EF" w:rsidRDefault="006306EF" w:rsidP="0081357F">
            <w:pPr>
              <w:pStyle w:val="Standard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</w:p>
        </w:tc>
        <w:tc>
          <w:tcPr>
            <w:tcW w:w="67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09359" w14:textId="77777777" w:rsidR="006306EF" w:rsidRPr="006306EF" w:rsidRDefault="006306EF" w:rsidP="0081357F">
            <w:pPr>
              <w:pStyle w:val="Standard"/>
              <w:spacing w:after="0" w:line="240" w:lineRule="auto"/>
              <w:jc w:val="right"/>
              <w:rPr>
                <w:rFonts w:ascii="Azo Sans Lt" w:hAnsi="Azo Sans Lt" w:cs="Calibri"/>
                <w:sz w:val="20"/>
                <w:szCs w:val="20"/>
              </w:rPr>
            </w:pPr>
          </w:p>
        </w:tc>
        <w:tc>
          <w:tcPr>
            <w:tcW w:w="49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19213" w14:textId="77777777" w:rsidR="006306EF" w:rsidRPr="006306EF" w:rsidRDefault="006306EF" w:rsidP="0081357F">
            <w:pPr>
              <w:pStyle w:val="Standard"/>
              <w:spacing w:after="0" w:line="240" w:lineRule="auto"/>
              <w:jc w:val="right"/>
              <w:rPr>
                <w:rFonts w:ascii="Azo Sans Lt" w:hAnsi="Azo Sans Lt" w:cs="Calibri"/>
                <w:b/>
                <w:bCs/>
                <w:sz w:val="20"/>
                <w:szCs w:val="20"/>
              </w:rPr>
            </w:pPr>
          </w:p>
        </w:tc>
      </w:tr>
      <w:tr w:rsidR="006306EF" w14:paraId="20DE41AC" w14:textId="77777777" w:rsidTr="00436587">
        <w:trPr>
          <w:trHeight w:val="281"/>
          <w:jc w:val="center"/>
        </w:trPr>
        <w:tc>
          <w:tcPr>
            <w:tcW w:w="5000" w:type="pct"/>
            <w:gridSpan w:val="8"/>
          </w:tcPr>
          <w:p w14:paraId="579F99DB" w14:textId="5D76576B" w:rsidR="006306EF" w:rsidRPr="006306EF" w:rsidRDefault="006306EF" w:rsidP="0081357F">
            <w:pPr>
              <w:pStyle w:val="Standard"/>
              <w:jc w:val="right"/>
              <w:rPr>
                <w:rFonts w:ascii="Azo Sans Lt" w:hAnsi="Azo Sans Lt"/>
                <w:sz w:val="20"/>
                <w:szCs w:val="20"/>
              </w:rPr>
            </w:pPr>
            <w:r w:rsidRPr="006306EF">
              <w:rPr>
                <w:rFonts w:ascii="Azo Sans Lt" w:hAnsi="Azo Sans Lt"/>
                <w:b/>
                <w:bCs/>
                <w:sz w:val="20"/>
                <w:szCs w:val="20"/>
              </w:rPr>
              <w:t>TOTAL</w:t>
            </w:r>
            <w:r w:rsidR="00461F93">
              <w:rPr>
                <w:rFonts w:ascii="Azo Sans Lt" w:hAnsi="Azo Sans Lt"/>
                <w:b/>
                <w:bCs/>
                <w:sz w:val="20"/>
                <w:szCs w:val="20"/>
              </w:rPr>
              <w:t xml:space="preserve"> </w:t>
            </w:r>
            <w:r w:rsidRPr="006306EF">
              <w:rPr>
                <w:rFonts w:ascii="Azo Sans Lt" w:hAnsi="Azo Sans Lt"/>
                <w:b/>
                <w:bCs/>
                <w:sz w:val="20"/>
                <w:szCs w:val="20"/>
                <w:highlight w:val="yellow"/>
              </w:rPr>
              <w:t>XXX</w:t>
            </w:r>
            <w:r w:rsidRPr="006306EF">
              <w:rPr>
                <w:rFonts w:ascii="Azo Sans Lt" w:hAnsi="Azo Sans Lt"/>
                <w:b/>
                <w:bCs/>
                <w:sz w:val="20"/>
                <w:szCs w:val="20"/>
              </w:rPr>
              <w:t xml:space="preserve">:   R$ XXXXX  </w:t>
            </w:r>
          </w:p>
        </w:tc>
      </w:tr>
    </w:tbl>
    <w:p w14:paraId="30E3A394" w14:textId="45AF31BF" w:rsidR="001D32DF" w:rsidRPr="001A0D41" w:rsidRDefault="001A0D41" w:rsidP="001A0D41">
      <w:pPr>
        <w:pStyle w:val="Nivel01"/>
        <w:numPr>
          <w:ilvl w:val="0"/>
          <w:numId w:val="27"/>
        </w:numPr>
        <w:rPr>
          <w:rFonts w:ascii="Azo Sans Lt" w:hAnsi="Azo Sans Lt" w:cstheme="minorHAnsi"/>
          <w:iCs/>
          <w:sz w:val="22"/>
          <w:szCs w:val="22"/>
        </w:rPr>
      </w:pPr>
      <w:r>
        <w:rPr>
          <w:rFonts w:ascii="Azo Sans Lt" w:hAnsi="Azo Sans Lt" w:cstheme="minorHAnsi"/>
          <w:sz w:val="22"/>
          <w:szCs w:val="22"/>
        </w:rPr>
        <w:lastRenderedPageBreak/>
        <w:t xml:space="preserve">-  </w:t>
      </w:r>
      <w:r w:rsidR="001D32DF" w:rsidRPr="0075018C">
        <w:rPr>
          <w:rFonts w:ascii="Azo Sans Lt" w:hAnsi="Azo Sans Lt" w:cstheme="minorHAnsi"/>
          <w:sz w:val="22"/>
          <w:szCs w:val="22"/>
        </w:rPr>
        <w:t>CLÁUSULA SEGUNDA – VIGÊNCIA</w:t>
      </w:r>
    </w:p>
    <w:p w14:paraId="34846553" w14:textId="0D7A1F52" w:rsidR="001D32DF" w:rsidRDefault="00B13DC2" w:rsidP="00F37352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>
        <w:rPr>
          <w:rFonts w:ascii="Azo Sans Lt" w:hAnsi="Azo Sans Lt" w:cstheme="minorHAnsi"/>
          <w:bCs/>
          <w:iCs/>
        </w:rPr>
        <w:t xml:space="preserve">- </w:t>
      </w:r>
      <w:r w:rsidR="001D32DF" w:rsidRPr="00B13DC2">
        <w:rPr>
          <w:rFonts w:ascii="Azo Sans Lt" w:hAnsi="Azo Sans Lt" w:cstheme="minorHAnsi"/>
          <w:bCs/>
          <w:iCs/>
        </w:rPr>
        <w:t xml:space="preserve">O prazo de vigência deste Termo de Contrato </w:t>
      </w:r>
      <w:r w:rsidR="005466C3" w:rsidRPr="00B13DC2">
        <w:rPr>
          <w:rFonts w:ascii="Azo Sans Lt" w:hAnsi="Azo Sans Lt" w:cstheme="minorHAnsi"/>
          <w:bCs/>
          <w:iCs/>
        </w:rPr>
        <w:t xml:space="preserve">será de </w:t>
      </w:r>
      <w:r w:rsidR="005466C3" w:rsidRPr="00B13DC2">
        <w:rPr>
          <w:rFonts w:ascii="Azo Sans Lt" w:hAnsi="Azo Sans Lt" w:cstheme="minorHAnsi"/>
        </w:rPr>
        <w:t>...... (mês) meses</w:t>
      </w:r>
      <w:r w:rsidR="005466C3" w:rsidRPr="00B13DC2">
        <w:rPr>
          <w:rFonts w:ascii="Azo Sans Lt" w:hAnsi="Azo Sans Lt" w:cstheme="minorHAnsi"/>
          <w:bCs/>
          <w:iCs/>
        </w:rPr>
        <w:t xml:space="preserve"> </w:t>
      </w:r>
      <w:r w:rsidR="001D32DF" w:rsidRPr="00B13DC2">
        <w:rPr>
          <w:rFonts w:ascii="Azo Sans Lt" w:hAnsi="Azo Sans Lt" w:cstheme="minorHAnsi"/>
          <w:bCs/>
          <w:iCs/>
        </w:rPr>
        <w:t>, com início na data de ____/____/______ e encerramento em ____/____/______, prorrogável na forma do art. 57, §1º, da Lei nº 8.666, de 1993.</w:t>
      </w:r>
      <w:r w:rsidR="001D32DF" w:rsidRPr="00B13DC2">
        <w:rPr>
          <w:rFonts w:ascii="Azo Sans Lt" w:hAnsi="Azo Sans Lt" w:cstheme="minorHAnsi"/>
        </w:rPr>
        <w:t xml:space="preserve"> </w:t>
      </w:r>
    </w:p>
    <w:p w14:paraId="273B40C6" w14:textId="463A28D9" w:rsidR="004E079B" w:rsidRPr="004E079B" w:rsidRDefault="004E079B" w:rsidP="004E079B">
      <w:pPr>
        <w:pStyle w:val="Nivel01"/>
        <w:numPr>
          <w:ilvl w:val="0"/>
          <w:numId w:val="27"/>
        </w:numPr>
        <w:rPr>
          <w:rFonts w:ascii="Azo Sans Lt" w:hAnsi="Azo Sans Lt" w:cstheme="minorHAnsi"/>
          <w:sz w:val="22"/>
          <w:szCs w:val="22"/>
        </w:rPr>
      </w:pPr>
      <w:r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75018C">
        <w:rPr>
          <w:rFonts w:ascii="Azo Sans Lt" w:hAnsi="Azo Sans Lt" w:cstheme="minorHAnsi"/>
          <w:sz w:val="22"/>
          <w:szCs w:val="22"/>
        </w:rPr>
        <w:t>CLÁUSULA TERCEIRA – PREÇO</w:t>
      </w:r>
    </w:p>
    <w:p w14:paraId="07A32C22" w14:textId="77DAB3C4" w:rsidR="001D32DF" w:rsidRPr="00F37352" w:rsidRDefault="006E03C4" w:rsidP="00F37352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- </w:t>
      </w:r>
      <w:r w:rsidR="001D32DF" w:rsidRPr="00F37352">
        <w:rPr>
          <w:rFonts w:ascii="Azo Sans Lt" w:hAnsi="Azo Sans Lt" w:cstheme="minorHAnsi"/>
          <w:bCs/>
          <w:iCs/>
        </w:rPr>
        <w:t>O valor do presente Termo de Contrato é de R$ ............ (...............).</w:t>
      </w:r>
    </w:p>
    <w:p w14:paraId="19E0CAC1" w14:textId="5DDDBF1D" w:rsidR="001D32DF" w:rsidRPr="00F37352" w:rsidRDefault="006E03C4" w:rsidP="00F37352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- </w:t>
      </w:r>
      <w:r w:rsidR="001D32DF" w:rsidRPr="00F37352">
        <w:rPr>
          <w:rFonts w:ascii="Azo Sans Lt" w:hAnsi="Azo Sans Lt" w:cstheme="minorHAnsi"/>
          <w:bCs/>
          <w:iCs/>
        </w:rPr>
        <w:t>No valor acima estão incluídas todas as despesas ordinárias diretas e indiretas decorrentes da execução contratual,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55AC4339" w14:textId="796BA185" w:rsidR="00B03288" w:rsidRPr="00B03288" w:rsidRDefault="00B03288" w:rsidP="00B03288">
      <w:pPr>
        <w:pStyle w:val="Nivel01"/>
        <w:numPr>
          <w:ilvl w:val="0"/>
          <w:numId w:val="27"/>
        </w:numPr>
        <w:rPr>
          <w:rFonts w:ascii="Azo Sans Lt" w:hAnsi="Azo Sans Lt" w:cstheme="minorHAnsi"/>
          <w:sz w:val="22"/>
          <w:szCs w:val="22"/>
        </w:rPr>
      </w:pPr>
      <w:r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75018C">
        <w:rPr>
          <w:rFonts w:ascii="Azo Sans Lt" w:hAnsi="Azo Sans Lt" w:cstheme="minorHAnsi"/>
          <w:sz w:val="22"/>
          <w:szCs w:val="22"/>
        </w:rPr>
        <w:t>CLÁUSULA QUARTA – DOTAÇÃO ORÇAMENTÁRIA</w:t>
      </w:r>
    </w:p>
    <w:p w14:paraId="24922862" w14:textId="7DEF57ED" w:rsidR="00814BB1" w:rsidRPr="0074502E" w:rsidRDefault="006E03C4" w:rsidP="00814BB1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  <w:lang w:val="pt-BR"/>
        </w:rPr>
        <w:t xml:space="preserve">- </w:t>
      </w:r>
      <w:r w:rsidR="0074502E" w:rsidRPr="0074502E">
        <w:rPr>
          <w:rFonts w:ascii="Azo Sans Lt" w:hAnsi="Azo Sans Lt" w:cstheme="minorHAnsi"/>
          <w:bCs/>
          <w:iCs/>
          <w:lang w:val="pt-BR"/>
        </w:rPr>
        <w:t>As despesas decorrentes da aquisição dos objetos previstos no presente Termo de Referência correrão por conta do elemento de despesa e fonte de recurso abaixo descrito:</w:t>
      </w:r>
    </w:p>
    <w:p w14:paraId="7C2668A4" w14:textId="620D2092" w:rsidR="00F022CF" w:rsidRPr="00F022CF" w:rsidRDefault="006E03C4" w:rsidP="00F022CF">
      <w:pPr>
        <w:pStyle w:val="PargrafodaLista"/>
        <w:widowControl/>
        <w:numPr>
          <w:ilvl w:val="2"/>
          <w:numId w:val="27"/>
        </w:numPr>
        <w:tabs>
          <w:tab w:val="left" w:pos="709"/>
        </w:tabs>
        <w:autoSpaceDE/>
        <w:autoSpaceDN/>
        <w:spacing w:before="113" w:after="120" w:line="360" w:lineRule="auto"/>
        <w:ind w:left="0" w:right="747" w:firstLine="0"/>
        <w:contextualSpacing/>
        <w:rPr>
          <w:rFonts w:ascii="Azo Sans Lt" w:hAnsi="Azo Sans Lt" w:cs="Arial"/>
          <w:b/>
          <w:w w:val="110"/>
          <w:lang w:val="pt-BR"/>
        </w:rPr>
      </w:pPr>
      <w:r>
        <w:rPr>
          <w:rFonts w:ascii="Azo Sans Lt" w:hAnsi="Azo Sans Lt" w:cs="Arial"/>
          <w:b/>
          <w:w w:val="110"/>
          <w:lang w:val="pt-BR"/>
        </w:rPr>
        <w:t>-</w:t>
      </w:r>
      <w:r w:rsidR="00F022CF">
        <w:rPr>
          <w:rFonts w:ascii="Azo Sans Lt" w:hAnsi="Azo Sans Lt" w:cs="Arial"/>
          <w:b/>
          <w:w w:val="110"/>
          <w:lang w:val="pt-BR"/>
        </w:rPr>
        <w:t xml:space="preserve"> </w:t>
      </w:r>
      <w:r w:rsidR="00F022CF" w:rsidRPr="00F022CF">
        <w:rPr>
          <w:rFonts w:ascii="Azo Sans Lt" w:hAnsi="Azo Sans Lt" w:cs="Arial"/>
          <w:b/>
          <w:w w:val="110"/>
          <w:lang w:val="pt-BR"/>
        </w:rPr>
        <w:t xml:space="preserve"> Elemento de despesa – 33.90.32-05;</w:t>
      </w:r>
    </w:p>
    <w:p w14:paraId="51245370" w14:textId="7CD712F2" w:rsidR="0074502E" w:rsidRPr="0074502E" w:rsidRDefault="000D2354" w:rsidP="00F022CF">
      <w:pPr>
        <w:pStyle w:val="PargrafodaLista"/>
        <w:widowControl/>
        <w:numPr>
          <w:ilvl w:val="2"/>
          <w:numId w:val="27"/>
        </w:numPr>
        <w:tabs>
          <w:tab w:val="left" w:pos="709"/>
        </w:tabs>
        <w:autoSpaceDE/>
        <w:autoSpaceDN/>
        <w:spacing w:before="113" w:after="120" w:line="360" w:lineRule="auto"/>
        <w:ind w:left="0" w:right="747" w:firstLine="0"/>
        <w:contextualSpacing/>
        <w:rPr>
          <w:rFonts w:ascii="Azo Sans Lt" w:hAnsi="Azo Sans Lt" w:cs="Arial"/>
          <w:b/>
          <w:w w:val="110"/>
          <w:lang w:val="pt-BR"/>
        </w:rPr>
      </w:pPr>
      <w:r>
        <w:rPr>
          <w:rFonts w:ascii="Azo Sans Lt" w:hAnsi="Azo Sans Lt" w:cs="Arial"/>
          <w:b/>
          <w:w w:val="110"/>
          <w:lang w:val="pt-BR"/>
        </w:rPr>
        <w:t>-</w:t>
      </w:r>
      <w:r w:rsidR="00F022CF">
        <w:rPr>
          <w:rFonts w:ascii="Azo Sans Lt" w:hAnsi="Azo Sans Lt" w:cs="Arial"/>
          <w:b/>
          <w:w w:val="110"/>
          <w:lang w:val="pt-BR"/>
        </w:rPr>
        <w:t xml:space="preserve"> </w:t>
      </w:r>
      <w:r w:rsidR="00F022CF" w:rsidRPr="00F022CF">
        <w:rPr>
          <w:rFonts w:ascii="Azo Sans Lt" w:hAnsi="Azo Sans Lt" w:cs="Arial"/>
          <w:b/>
          <w:w w:val="110"/>
          <w:lang w:val="pt-BR"/>
        </w:rPr>
        <w:t xml:space="preserve"> Fonte de recurso </w:t>
      </w:r>
      <w:r w:rsidR="00496248">
        <w:rPr>
          <w:rFonts w:ascii="Azo Sans Lt" w:hAnsi="Azo Sans Lt" w:cs="Arial"/>
          <w:b/>
          <w:w w:val="110"/>
          <w:lang w:val="pt-BR"/>
        </w:rPr>
        <w:t>1600</w:t>
      </w:r>
      <w:r w:rsidR="00F022CF" w:rsidRPr="00F022CF">
        <w:rPr>
          <w:rFonts w:ascii="Azo Sans Lt" w:hAnsi="Azo Sans Lt" w:cs="Arial"/>
          <w:b/>
          <w:w w:val="110"/>
          <w:lang w:val="pt-BR"/>
        </w:rPr>
        <w:t xml:space="preserve"> – SUS.</w:t>
      </w:r>
      <w:r w:rsidR="00F022CF">
        <w:rPr>
          <w:rFonts w:ascii="Azo Sans Lt" w:hAnsi="Azo Sans Lt" w:cs="Arial"/>
          <w:b/>
          <w:w w:val="110"/>
          <w:lang w:val="pt-BR"/>
        </w:rPr>
        <w:t xml:space="preserve"> </w:t>
      </w:r>
    </w:p>
    <w:p w14:paraId="79A1C614" w14:textId="07C3003D" w:rsidR="0074502E" w:rsidRPr="0074502E" w:rsidRDefault="000D2354" w:rsidP="0074502E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  <w:lang w:val="pt-BR"/>
        </w:rPr>
      </w:pPr>
      <w:r>
        <w:rPr>
          <w:rFonts w:ascii="Azo Sans Lt" w:hAnsi="Azo Sans Lt" w:cstheme="minorHAnsi"/>
          <w:bCs/>
          <w:iCs/>
          <w:lang w:val="pt-BR"/>
        </w:rPr>
        <w:t xml:space="preserve">- </w:t>
      </w:r>
      <w:r w:rsidR="0074502E" w:rsidRPr="0074502E">
        <w:rPr>
          <w:rFonts w:ascii="Azo Sans Lt" w:hAnsi="Azo Sans Lt" w:cstheme="minorHAnsi"/>
          <w:bCs/>
          <w:iCs/>
          <w:lang w:val="pt-BR"/>
        </w:rPr>
        <w:t>Quanto aos Programas de Trabalho, serão utilizados de acordo com as especificações a seguir:</w:t>
      </w:r>
    </w:p>
    <w:p w14:paraId="4E38D7AA" w14:textId="3D840C1F" w:rsidR="0074502E" w:rsidRPr="0074502E" w:rsidRDefault="000D2354" w:rsidP="0074502E">
      <w:pPr>
        <w:pStyle w:val="PargrafodaLista"/>
        <w:widowControl/>
        <w:numPr>
          <w:ilvl w:val="2"/>
          <w:numId w:val="27"/>
        </w:numPr>
        <w:tabs>
          <w:tab w:val="left" w:pos="709"/>
        </w:tabs>
        <w:autoSpaceDE/>
        <w:autoSpaceDN/>
        <w:spacing w:before="113" w:after="120" w:line="360" w:lineRule="auto"/>
        <w:ind w:left="0" w:right="747" w:firstLine="0"/>
        <w:contextualSpacing/>
        <w:rPr>
          <w:rFonts w:ascii="Azo Sans Lt" w:hAnsi="Azo Sans Lt" w:cs="Arial"/>
          <w:b/>
          <w:w w:val="110"/>
          <w:lang w:val="pt-BR"/>
        </w:rPr>
      </w:pPr>
      <w:r>
        <w:rPr>
          <w:rFonts w:ascii="Azo Sans Lt" w:hAnsi="Azo Sans Lt" w:cs="Arial"/>
          <w:b/>
          <w:w w:val="110"/>
          <w:lang w:val="pt-BR"/>
        </w:rPr>
        <w:t xml:space="preserve">- </w:t>
      </w:r>
      <w:r w:rsidR="00F022CF" w:rsidRPr="00F022CF">
        <w:rPr>
          <w:rFonts w:ascii="Azo Sans Lt" w:hAnsi="Azo Sans Lt" w:cs="Arial"/>
          <w:b/>
          <w:w w:val="110"/>
          <w:lang w:val="pt-BR"/>
        </w:rPr>
        <w:t>Farmácia Complementar – 30001.10.302.0085.2.205.</w:t>
      </w:r>
      <w:r w:rsidR="0074502E" w:rsidRPr="0074502E">
        <w:rPr>
          <w:rFonts w:ascii="Azo Sans Lt" w:hAnsi="Azo Sans Lt" w:cs="Arial"/>
          <w:b/>
          <w:w w:val="110"/>
          <w:lang w:val="pt-BR"/>
        </w:rPr>
        <w:t xml:space="preserve"> </w:t>
      </w:r>
    </w:p>
    <w:p w14:paraId="4AB52679" w14:textId="47959D32" w:rsidR="00545FD6" w:rsidRDefault="000D2354" w:rsidP="00545FD6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  <w:lang w:val="pt-BR"/>
        </w:rPr>
      </w:pPr>
      <w:r>
        <w:rPr>
          <w:rFonts w:ascii="Azo Sans Lt" w:hAnsi="Azo Sans Lt" w:cstheme="minorHAnsi"/>
          <w:bCs/>
          <w:iCs/>
          <w:lang w:val="pt-BR"/>
        </w:rPr>
        <w:t xml:space="preserve">- </w:t>
      </w:r>
      <w:r w:rsidR="0074502E" w:rsidRPr="0074502E">
        <w:rPr>
          <w:rFonts w:ascii="Azo Sans Lt" w:hAnsi="Azo Sans Lt" w:cstheme="minorHAnsi"/>
          <w:bCs/>
          <w:iCs/>
          <w:lang w:val="pt-BR"/>
        </w:rPr>
        <w:t>As notas fiscais deverão ser emitidas em nome do FUNDO MUNICIPAL DE SÀUDE, CNPJ: 11.399.442/0001-79- AVENIDA ALBERTO BRAUNE, Nº 224, SALA 221, CENTRO, NOVA FRIBURGO/RJ, CEP 28613-001.</w:t>
      </w:r>
    </w:p>
    <w:p w14:paraId="2624BCC3" w14:textId="1765468F" w:rsidR="001D32DF" w:rsidRPr="001B5653" w:rsidRDefault="00545FD6" w:rsidP="00A111BA">
      <w:pPr>
        <w:pStyle w:val="PargrafodaLista"/>
        <w:widowControl/>
        <w:numPr>
          <w:ilvl w:val="0"/>
          <w:numId w:val="27"/>
        </w:numPr>
        <w:tabs>
          <w:tab w:val="left" w:pos="426"/>
        </w:tabs>
        <w:autoSpaceDE/>
        <w:autoSpaceDN/>
        <w:spacing w:before="120" w:after="120" w:line="276" w:lineRule="auto"/>
        <w:jc w:val="both"/>
        <w:rPr>
          <w:rFonts w:ascii="Azo Sans Lt" w:hAnsi="Azo Sans Lt" w:cstheme="minorHAnsi"/>
          <w:b/>
          <w:bCs/>
        </w:rPr>
      </w:pPr>
      <w:r w:rsidRPr="001B5653">
        <w:rPr>
          <w:rFonts w:ascii="Azo Sans Lt" w:hAnsi="Azo Sans Lt" w:cs="Arial"/>
          <w:b/>
          <w:bCs/>
          <w:w w:val="110"/>
          <w:lang w:val="pt-BR"/>
        </w:rPr>
        <w:t xml:space="preserve"> </w:t>
      </w:r>
      <w:r w:rsidR="00A111BA" w:rsidRPr="001B5653">
        <w:rPr>
          <w:rFonts w:ascii="Azo Sans Lt" w:hAnsi="Azo Sans Lt" w:cstheme="minorHAnsi"/>
          <w:b/>
          <w:bCs/>
        </w:rPr>
        <w:t xml:space="preserve">- </w:t>
      </w:r>
      <w:r w:rsidR="001D32DF" w:rsidRPr="001B5653">
        <w:rPr>
          <w:rFonts w:ascii="Azo Sans Lt" w:hAnsi="Azo Sans Lt" w:cstheme="minorHAnsi"/>
          <w:b/>
          <w:bCs/>
        </w:rPr>
        <w:t>CLÁUSULA QUINTA – PAGAMENTO</w:t>
      </w:r>
    </w:p>
    <w:p w14:paraId="136CA2E8" w14:textId="7E3B73E6" w:rsidR="00064A3F" w:rsidRPr="00814BB1" w:rsidRDefault="00545FD6" w:rsidP="00814BB1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bookmarkStart w:id="0" w:name="__DdeLink__1146_648965856"/>
      <w:r w:rsidRPr="00545FD6">
        <w:rPr>
          <w:rFonts w:ascii="Azo Sans Lt" w:hAnsi="Azo Sans Lt" w:cstheme="minorHAnsi"/>
          <w:bCs/>
          <w:iCs/>
          <w:lang w:val="pt-BR"/>
        </w:rPr>
        <w:t>O pagamento será efetuado conforme estabelece o decreto nº 258 de 27 de Setembro de 2018 e suas modificações definidas no decreto 313 de 10 de outubro de 2019, desde que as certidões listadas abaixo estejam dentro da validade:</w:t>
      </w:r>
      <w:bookmarkEnd w:id="0"/>
    </w:p>
    <w:p w14:paraId="49B259A0" w14:textId="1A61AC28" w:rsidR="00064A3F" w:rsidRPr="00064A3F" w:rsidRDefault="00064A3F" w:rsidP="00814BB1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064A3F">
        <w:rPr>
          <w:rFonts w:ascii="Azo Sans Lt" w:hAnsi="Azo Sans Lt" w:cstheme="minorHAnsi"/>
        </w:rPr>
        <w:t>Negativa de Débitos Trabalhistas;</w:t>
      </w:r>
    </w:p>
    <w:p w14:paraId="5A252391" w14:textId="301628D7" w:rsidR="00064A3F" w:rsidRPr="00064A3F" w:rsidRDefault="00064A3F" w:rsidP="00814BB1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064A3F">
        <w:rPr>
          <w:rFonts w:ascii="Azo Sans Lt" w:hAnsi="Azo Sans Lt" w:cstheme="minorHAnsi"/>
        </w:rPr>
        <w:t>Fazenda Federal – abrange as contribuições sociais;</w:t>
      </w:r>
    </w:p>
    <w:p w14:paraId="5DD266B6" w14:textId="5D297D52" w:rsidR="00064A3F" w:rsidRPr="00064A3F" w:rsidRDefault="00064A3F" w:rsidP="00814BB1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064A3F">
        <w:rPr>
          <w:rFonts w:ascii="Azo Sans Lt" w:hAnsi="Azo Sans Lt" w:cstheme="minorHAnsi"/>
        </w:rPr>
        <w:t>FGTS;</w:t>
      </w:r>
    </w:p>
    <w:p w14:paraId="6BBB49AD" w14:textId="1BB99BFE" w:rsidR="00064A3F" w:rsidRPr="00064A3F" w:rsidRDefault="00064A3F" w:rsidP="00814BB1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064A3F">
        <w:rPr>
          <w:rFonts w:ascii="Azo Sans Lt" w:hAnsi="Azo Sans Lt" w:cstheme="minorHAnsi"/>
        </w:rPr>
        <w:t>PGE – referente à Dívida Ativa Estadual;</w:t>
      </w:r>
    </w:p>
    <w:p w14:paraId="0B0671D4" w14:textId="3BBDD5D2" w:rsidR="00064A3F" w:rsidRPr="00064A3F" w:rsidRDefault="00064A3F" w:rsidP="00814BB1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064A3F">
        <w:rPr>
          <w:rFonts w:ascii="Azo Sans Lt" w:hAnsi="Azo Sans Lt" w:cstheme="minorHAnsi"/>
        </w:rPr>
        <w:t>Municipal – referente ao ISS e Dívida Ativa;</w:t>
      </w:r>
    </w:p>
    <w:p w14:paraId="11498EC9" w14:textId="7CC0BD64" w:rsidR="00064A3F" w:rsidRPr="00064A3F" w:rsidRDefault="00064A3F" w:rsidP="00814BB1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064A3F">
        <w:rPr>
          <w:rFonts w:ascii="Azo Sans Lt" w:hAnsi="Azo Sans Lt" w:cstheme="minorHAnsi"/>
        </w:rPr>
        <w:t>Estadual CND – referente ao ICMS.</w:t>
      </w:r>
    </w:p>
    <w:p w14:paraId="2F6D88D6" w14:textId="77777777" w:rsidR="00436587" w:rsidRPr="00814BB1" w:rsidRDefault="00436587" w:rsidP="00814BB1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814BB1">
        <w:rPr>
          <w:rFonts w:ascii="Azo Sans Lt" w:hAnsi="Azo Sans Lt" w:cstheme="minorHAnsi"/>
          <w:bCs/>
          <w:iCs/>
        </w:rPr>
        <w:t xml:space="preserve">A Nota Fiscal dos alimentos deverá conter a identificação do Banco, número da Agência e da Conta Corrente, para que possibilite a CONTRATANTE efetuar o pagamento do valor devido; </w:t>
      </w:r>
    </w:p>
    <w:p w14:paraId="36DCCBD8" w14:textId="40DEDBEF" w:rsidR="005466C3" w:rsidRPr="00814BB1" w:rsidRDefault="00436587" w:rsidP="00814BB1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814BB1">
        <w:rPr>
          <w:rFonts w:ascii="Azo Sans Lt" w:hAnsi="Azo Sans Lt" w:cstheme="minorHAnsi"/>
          <w:bCs/>
          <w:iCs/>
        </w:rPr>
        <w:lastRenderedPageBreak/>
        <w:t>Na ocorrência de rejeição da(s) Nota(s) Fiscal (is), motivada por erro ou incorreções, o prazo para pagamento estipulado acima passará a ser contado a partir da data de sua reapresentação.</w:t>
      </w:r>
    </w:p>
    <w:p w14:paraId="08D6E367" w14:textId="5B6B9E09" w:rsidR="001D32DF" w:rsidRDefault="00641674" w:rsidP="00641674">
      <w:pPr>
        <w:pStyle w:val="Nivel01"/>
        <w:numPr>
          <w:ilvl w:val="0"/>
          <w:numId w:val="27"/>
        </w:numPr>
        <w:rPr>
          <w:rFonts w:ascii="Azo Sans Lt" w:hAnsi="Azo Sans Lt" w:cstheme="minorHAnsi"/>
          <w:sz w:val="22"/>
          <w:szCs w:val="22"/>
        </w:rPr>
      </w:pPr>
      <w:r>
        <w:rPr>
          <w:rFonts w:ascii="Azo Sans Lt" w:hAnsi="Azo Sans Lt" w:cstheme="minorHAnsi"/>
          <w:smallCaps/>
          <w:sz w:val="22"/>
          <w:szCs w:val="22"/>
        </w:rPr>
        <w:t xml:space="preserve">- </w:t>
      </w:r>
      <w:r w:rsidR="001D32DF" w:rsidRPr="0075018C">
        <w:rPr>
          <w:rFonts w:ascii="Azo Sans Lt" w:hAnsi="Azo Sans Lt" w:cstheme="minorHAnsi"/>
          <w:smallCaps/>
          <w:sz w:val="22"/>
          <w:szCs w:val="22"/>
        </w:rPr>
        <w:t>CLÁUSULA SEXTA</w:t>
      </w:r>
      <w:r w:rsidR="001D32DF" w:rsidRPr="0075018C">
        <w:rPr>
          <w:rFonts w:ascii="Azo Sans Lt" w:hAnsi="Azo Sans Lt" w:cstheme="minorHAnsi"/>
          <w:sz w:val="22"/>
          <w:szCs w:val="22"/>
        </w:rPr>
        <w:t xml:space="preserve"> </w:t>
      </w:r>
      <w:r w:rsidR="001D32DF" w:rsidRPr="0075018C">
        <w:rPr>
          <w:rFonts w:ascii="Azo Sans Lt" w:hAnsi="Azo Sans Lt" w:cstheme="minorHAnsi"/>
          <w:smallCaps/>
          <w:sz w:val="22"/>
          <w:szCs w:val="22"/>
        </w:rPr>
        <w:t>–</w:t>
      </w:r>
      <w:r w:rsidR="001D32DF" w:rsidRPr="0075018C">
        <w:rPr>
          <w:rFonts w:ascii="Azo Sans Lt" w:hAnsi="Azo Sans Lt" w:cstheme="minorHAnsi"/>
          <w:sz w:val="22"/>
          <w:szCs w:val="22"/>
        </w:rPr>
        <w:t xml:space="preserve"> REAJUSTE </w:t>
      </w:r>
    </w:p>
    <w:p w14:paraId="7443867F" w14:textId="6668B514" w:rsidR="005466C3" w:rsidRPr="00814BB1" w:rsidRDefault="005466C3" w:rsidP="00814BB1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814BB1">
        <w:rPr>
          <w:rFonts w:ascii="Azo Sans Lt" w:hAnsi="Azo Sans Lt" w:cstheme="minorHAnsi"/>
          <w:bCs/>
          <w:iCs/>
        </w:rPr>
        <w:t xml:space="preserve">Os preços serão fixos e irreajustáveis, exceto nas hipóteses, devidamente comprovadas, quando necessário o reequilíbrio econômico financeiro, conforme art. 65, II, d, da Lei 8.666/93. </w:t>
      </w:r>
    </w:p>
    <w:p w14:paraId="0A6389EB" w14:textId="323A5946" w:rsidR="00641674" w:rsidRPr="00641674" w:rsidRDefault="00641674" w:rsidP="00641674">
      <w:pPr>
        <w:pStyle w:val="Nivel01"/>
        <w:numPr>
          <w:ilvl w:val="0"/>
          <w:numId w:val="27"/>
        </w:numPr>
        <w:rPr>
          <w:rFonts w:ascii="Azo Sans Lt" w:hAnsi="Azo Sans Lt" w:cstheme="minorHAnsi"/>
          <w:sz w:val="22"/>
          <w:szCs w:val="22"/>
        </w:rPr>
      </w:pPr>
      <w:r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5466C3">
        <w:rPr>
          <w:rFonts w:ascii="Azo Sans Lt" w:hAnsi="Azo Sans Lt" w:cstheme="minorHAnsi"/>
          <w:sz w:val="22"/>
          <w:szCs w:val="22"/>
        </w:rPr>
        <w:t>CLÁUSULA SÉTIMA – GARANTIA DE EXECUÇÃO</w:t>
      </w:r>
    </w:p>
    <w:p w14:paraId="71112DF9" w14:textId="77777777" w:rsidR="001D32DF" w:rsidRPr="0028504B" w:rsidRDefault="001D32DF" w:rsidP="0028504B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28504B">
        <w:rPr>
          <w:rFonts w:ascii="Azo Sans Lt" w:hAnsi="Azo Sans Lt" w:cstheme="minorHAnsi"/>
          <w:bCs/>
          <w:iCs/>
        </w:rPr>
        <w:t>Não haverá exigência de garantia de execução para a presente contratação.</w:t>
      </w:r>
    </w:p>
    <w:p w14:paraId="15C17007" w14:textId="0014473A" w:rsidR="00385663" w:rsidRPr="00385663" w:rsidRDefault="00385663" w:rsidP="00385663">
      <w:pPr>
        <w:pStyle w:val="Nivel01"/>
        <w:numPr>
          <w:ilvl w:val="0"/>
          <w:numId w:val="27"/>
        </w:numPr>
        <w:rPr>
          <w:rFonts w:ascii="Azo Sans Lt" w:hAnsi="Azo Sans Lt" w:cstheme="minorHAnsi"/>
          <w:sz w:val="22"/>
          <w:szCs w:val="22"/>
        </w:rPr>
      </w:pPr>
      <w:r w:rsidRPr="00385663"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385663">
        <w:rPr>
          <w:rFonts w:ascii="Azo Sans Lt" w:hAnsi="Azo Sans Lt" w:cstheme="minorHAnsi"/>
          <w:sz w:val="22"/>
          <w:szCs w:val="22"/>
        </w:rPr>
        <w:t xml:space="preserve">CLÁUSULA OITAVA </w:t>
      </w:r>
      <w:r w:rsidR="00906FDE">
        <w:rPr>
          <w:rFonts w:ascii="Azo Sans Lt" w:hAnsi="Azo Sans Lt" w:cstheme="minorHAnsi"/>
          <w:sz w:val="22"/>
          <w:szCs w:val="22"/>
        </w:rPr>
        <w:t>–</w:t>
      </w:r>
      <w:r w:rsidR="001D32DF" w:rsidRPr="00385663">
        <w:rPr>
          <w:rFonts w:ascii="Azo Sans Lt" w:hAnsi="Azo Sans Lt" w:cstheme="minorHAnsi"/>
          <w:sz w:val="22"/>
          <w:szCs w:val="22"/>
        </w:rPr>
        <w:t xml:space="preserve"> </w:t>
      </w:r>
      <w:r w:rsidR="00906FDE">
        <w:rPr>
          <w:rFonts w:ascii="Azo Sans Lt" w:hAnsi="Azo Sans Lt" w:cstheme="minorHAnsi"/>
          <w:sz w:val="22"/>
          <w:szCs w:val="22"/>
        </w:rPr>
        <w:t xml:space="preserve">FORNRCIMENTO </w:t>
      </w:r>
      <w:r w:rsidR="001D32DF" w:rsidRPr="00385663">
        <w:rPr>
          <w:rFonts w:ascii="Azo Sans Lt" w:hAnsi="Azo Sans Lt" w:cstheme="minorHAnsi"/>
          <w:sz w:val="22"/>
          <w:szCs w:val="22"/>
        </w:rPr>
        <w:t>DO OBJETO</w:t>
      </w:r>
    </w:p>
    <w:p w14:paraId="1A708ABD" w14:textId="16C4B5BB" w:rsidR="008969FE" w:rsidRPr="008969FE" w:rsidRDefault="008969FE" w:rsidP="008969FE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8969FE">
        <w:rPr>
          <w:rFonts w:ascii="Azo Sans Lt" w:hAnsi="Azo Sans Lt" w:cstheme="minorHAnsi"/>
          <w:bCs/>
          <w:iCs/>
        </w:rPr>
        <w:t>A Contratada deverá proceder com a entrega do objeto, de acordo com a solicitação da Unidade Requisitante, nos endereços e horários arrolados abaixo:</w:t>
      </w:r>
    </w:p>
    <w:p w14:paraId="658C8797" w14:textId="6C0484EE" w:rsidR="008969FE" w:rsidRPr="008969FE" w:rsidRDefault="008969FE" w:rsidP="008969FE">
      <w:pPr>
        <w:pStyle w:val="PargrafodaLista"/>
        <w:widowControl/>
        <w:numPr>
          <w:ilvl w:val="2"/>
          <w:numId w:val="27"/>
        </w:numPr>
        <w:tabs>
          <w:tab w:val="left" w:pos="567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8969FE">
        <w:rPr>
          <w:rFonts w:ascii="Azo Sans Lt" w:hAnsi="Azo Sans Lt" w:cstheme="minorHAnsi"/>
        </w:rPr>
        <w:t>FARMÁCIA COMPLEMENTAR – Rua General Osório, 234, Centro, Nova Friburgo/RJ. Anexo Posterior ao ambulatório do Hospital Municipal Raul Sertã (Ao lado do pátio das ambulâncias do 192), de segunda-feira a sexta-feira no horário das 09h às 16h.</w:t>
      </w:r>
    </w:p>
    <w:p w14:paraId="65CCD633" w14:textId="7854CD47" w:rsidR="00B21A14" w:rsidRPr="00B21A14" w:rsidRDefault="001B5653" w:rsidP="00B21A14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eastAsiaTheme="majorEastAsia" w:hAnsi="Azo Sans Lt" w:cstheme="minorHAnsi"/>
          <w:b/>
          <w:bCs/>
          <w:lang w:val="pt-BR" w:eastAsia="pt-BR"/>
        </w:rPr>
      </w:pPr>
      <w:r>
        <w:rPr>
          <w:rFonts w:ascii="Azo Sans Lt" w:eastAsiaTheme="majorEastAsia" w:hAnsi="Azo Sans Lt" w:cstheme="minorHAnsi"/>
          <w:b/>
          <w:bCs/>
          <w:lang w:val="pt-BR" w:eastAsia="pt-BR"/>
        </w:rPr>
        <w:t xml:space="preserve">- </w:t>
      </w:r>
      <w:r w:rsidR="00B21A14" w:rsidRPr="00B21A14">
        <w:rPr>
          <w:rFonts w:ascii="Azo Sans Lt" w:eastAsiaTheme="majorEastAsia" w:hAnsi="Azo Sans Lt" w:cstheme="minorHAnsi"/>
          <w:b/>
          <w:bCs/>
          <w:lang w:val="pt-BR" w:eastAsia="pt-BR"/>
        </w:rPr>
        <w:t>PRAZOS E CONDIÇÕES DE ENTREGA</w:t>
      </w:r>
    </w:p>
    <w:p w14:paraId="0438392B" w14:textId="685425C2" w:rsidR="00E86E57" w:rsidRPr="00E86E57" w:rsidRDefault="00E86E57" w:rsidP="00E86E57">
      <w:pPr>
        <w:pStyle w:val="PargrafodaLista"/>
        <w:widowControl/>
        <w:numPr>
          <w:ilvl w:val="2"/>
          <w:numId w:val="27"/>
        </w:numPr>
        <w:tabs>
          <w:tab w:val="left" w:pos="567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E86E57">
        <w:rPr>
          <w:rFonts w:ascii="Azo Sans Lt" w:hAnsi="Azo Sans Lt" w:cstheme="minorHAnsi"/>
          <w:bCs/>
          <w:iCs/>
        </w:rPr>
        <w:t xml:space="preserve"> </w:t>
      </w:r>
      <w:r>
        <w:rPr>
          <w:rFonts w:ascii="Azo Sans Lt" w:hAnsi="Azo Sans Lt" w:cstheme="minorHAnsi"/>
        </w:rPr>
        <w:t xml:space="preserve"> </w:t>
      </w:r>
      <w:r w:rsidR="001B5653">
        <w:rPr>
          <w:rFonts w:ascii="Azo Sans Lt" w:hAnsi="Azo Sans Lt" w:cstheme="minorHAnsi"/>
        </w:rPr>
        <w:t>-</w:t>
      </w:r>
      <w:r w:rsidRPr="00E86E57">
        <w:rPr>
          <w:rFonts w:ascii="Azo Sans Lt" w:hAnsi="Azo Sans Lt" w:cstheme="minorHAnsi"/>
        </w:rPr>
        <w:t xml:space="preserve"> A Unidade Requisitante entrará em contato diretamente com a Contratada para que esta realize a entrega dos produtos no prazo de até </w:t>
      </w:r>
      <w:r w:rsidR="00B95E2D">
        <w:rPr>
          <w:rFonts w:ascii="Azo Sans Lt" w:hAnsi="Azo Sans Lt" w:cstheme="minorHAnsi"/>
        </w:rPr>
        <w:t>10</w:t>
      </w:r>
      <w:r w:rsidRPr="00E86E57">
        <w:rPr>
          <w:rFonts w:ascii="Azo Sans Lt" w:hAnsi="Azo Sans Lt" w:cstheme="minorHAnsi"/>
        </w:rPr>
        <w:t xml:space="preserve"> (</w:t>
      </w:r>
      <w:r w:rsidR="00B95E2D">
        <w:rPr>
          <w:rFonts w:ascii="Azo Sans Lt" w:hAnsi="Azo Sans Lt" w:cstheme="minorHAnsi"/>
        </w:rPr>
        <w:t>dez</w:t>
      </w:r>
      <w:r w:rsidRPr="00E86E57">
        <w:rPr>
          <w:rFonts w:ascii="Azo Sans Lt" w:hAnsi="Azo Sans Lt" w:cstheme="minorHAnsi"/>
        </w:rPr>
        <w:t>) dias corridos após o recebimento da Nota de Empenho.</w:t>
      </w:r>
    </w:p>
    <w:p w14:paraId="4C68F774" w14:textId="7F39852D" w:rsidR="00E86E57" w:rsidRPr="00E86E57" w:rsidRDefault="001B5653" w:rsidP="00E86E57">
      <w:pPr>
        <w:pStyle w:val="PargrafodaLista"/>
        <w:widowControl/>
        <w:numPr>
          <w:ilvl w:val="2"/>
          <w:numId w:val="27"/>
        </w:numPr>
        <w:tabs>
          <w:tab w:val="left" w:pos="567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>
        <w:rPr>
          <w:rFonts w:ascii="Azo Sans Lt" w:hAnsi="Azo Sans Lt" w:cstheme="minorHAnsi"/>
        </w:rPr>
        <w:t>-</w:t>
      </w:r>
      <w:r w:rsidR="00E86E57" w:rsidRPr="00E86E57">
        <w:rPr>
          <w:rFonts w:ascii="Azo Sans Lt" w:hAnsi="Azo Sans Lt" w:cstheme="minorHAnsi"/>
        </w:rPr>
        <w:t xml:space="preserve"> A falta do produto não poderá ser alegada como motivo de força maior para o atraso, má execução ou inexecução do fornecimento do objeto d</w:t>
      </w:r>
      <w:r w:rsidR="00E86E57">
        <w:rPr>
          <w:rFonts w:ascii="Azo Sans Lt" w:hAnsi="Azo Sans Lt" w:cstheme="minorHAnsi"/>
        </w:rPr>
        <w:t>o</w:t>
      </w:r>
      <w:r w:rsidR="00E86E57" w:rsidRPr="00E86E57">
        <w:rPr>
          <w:rFonts w:ascii="Azo Sans Lt" w:hAnsi="Azo Sans Lt" w:cstheme="minorHAnsi"/>
        </w:rPr>
        <w:t xml:space="preserve"> Termo de Referência, e não eximirá a fornecedora das sanções a que está sujeita pelo não cumprimento dos prazos e demais condições estabelecidas.</w:t>
      </w:r>
    </w:p>
    <w:p w14:paraId="363F1DAB" w14:textId="7286AC74" w:rsidR="00E86E57" w:rsidRPr="00E86E57" w:rsidRDefault="001B5653" w:rsidP="00E86E57">
      <w:pPr>
        <w:pStyle w:val="PargrafodaLista"/>
        <w:widowControl/>
        <w:numPr>
          <w:ilvl w:val="2"/>
          <w:numId w:val="27"/>
        </w:numPr>
        <w:tabs>
          <w:tab w:val="left" w:pos="567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>
        <w:rPr>
          <w:rFonts w:ascii="Azo Sans Lt" w:hAnsi="Azo Sans Lt" w:cstheme="minorHAnsi"/>
        </w:rPr>
        <w:t xml:space="preserve">- </w:t>
      </w:r>
      <w:r w:rsidR="00E86E57" w:rsidRPr="00E86E57">
        <w:rPr>
          <w:rFonts w:ascii="Azo Sans Lt" w:hAnsi="Azo Sans Lt" w:cstheme="minorHAnsi"/>
        </w:rPr>
        <w:t>Em hipótese alguma serão aceitos produtos em desacordo com as condições pactuadas, ficando sob responsabilidade da Contratada o controle de qualidade do fornecimento, bem como a repetição, às suas próprias custas, para correção de falhas, visando a apresentação da qualidade e resultados requisitados.</w:t>
      </w:r>
    </w:p>
    <w:p w14:paraId="00D36C26" w14:textId="3392C1CC" w:rsidR="00E86E57" w:rsidRPr="00E86E57" w:rsidRDefault="001B5653" w:rsidP="00E86E57">
      <w:pPr>
        <w:pStyle w:val="PargrafodaLista"/>
        <w:widowControl/>
        <w:numPr>
          <w:ilvl w:val="2"/>
          <w:numId w:val="27"/>
        </w:numPr>
        <w:tabs>
          <w:tab w:val="left" w:pos="567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>
        <w:rPr>
          <w:rFonts w:ascii="Azo Sans Lt" w:hAnsi="Azo Sans Lt" w:cstheme="minorHAnsi"/>
        </w:rPr>
        <w:t>-</w:t>
      </w:r>
      <w:r w:rsidR="00E86E57" w:rsidRPr="00E86E57">
        <w:rPr>
          <w:rFonts w:ascii="Azo Sans Lt" w:hAnsi="Azo Sans Lt" w:cstheme="minorHAnsi"/>
        </w:rPr>
        <w:t xml:space="preserve"> A contratada ficará sujeita as seguintes condições:</w:t>
      </w:r>
    </w:p>
    <w:p w14:paraId="7A01F589" w14:textId="3F2E3F5E" w:rsidR="00E86E57" w:rsidRPr="00E86E57" w:rsidRDefault="001B5653" w:rsidP="00E86E57">
      <w:pPr>
        <w:pStyle w:val="PargrafodaLista"/>
        <w:widowControl/>
        <w:numPr>
          <w:ilvl w:val="3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>
        <w:rPr>
          <w:rFonts w:ascii="Azo Sans Lt" w:hAnsi="Azo Sans Lt" w:cstheme="minorHAnsi"/>
        </w:rPr>
        <w:t xml:space="preserve">- </w:t>
      </w:r>
      <w:r w:rsidR="00E86E57" w:rsidRPr="00E86E57">
        <w:rPr>
          <w:rFonts w:ascii="Azo Sans Lt" w:hAnsi="Azo Sans Lt" w:cstheme="minorHAnsi"/>
        </w:rPr>
        <w:t>Entregar os produtos contendo, em sua embalagem, a data de fabricação, validade e/ou vida útil;</w:t>
      </w:r>
    </w:p>
    <w:p w14:paraId="799AE134" w14:textId="3C7C87DC" w:rsidR="00E86E57" w:rsidRPr="00E86E57" w:rsidRDefault="001B5653" w:rsidP="00E86E57">
      <w:pPr>
        <w:pStyle w:val="PargrafodaLista"/>
        <w:widowControl/>
        <w:numPr>
          <w:ilvl w:val="3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>
        <w:rPr>
          <w:rFonts w:ascii="Azo Sans Lt" w:hAnsi="Azo Sans Lt" w:cstheme="minorHAnsi"/>
        </w:rPr>
        <w:t xml:space="preserve"> - </w:t>
      </w:r>
      <w:r w:rsidR="00E86E57" w:rsidRPr="00E86E57">
        <w:rPr>
          <w:rFonts w:ascii="Azo Sans Lt" w:hAnsi="Azo Sans Lt" w:cstheme="minorHAnsi"/>
        </w:rPr>
        <w:t>Seguir programação do órgão requisitante, quanto à data, horário, local e quantidade a serem entregues;</w:t>
      </w:r>
    </w:p>
    <w:p w14:paraId="45BE77D5" w14:textId="117832A5" w:rsidR="00E86E57" w:rsidRPr="00E86E57" w:rsidRDefault="001B5653" w:rsidP="00E86E57">
      <w:pPr>
        <w:pStyle w:val="PargrafodaLista"/>
        <w:widowControl/>
        <w:numPr>
          <w:ilvl w:val="3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>
        <w:rPr>
          <w:rFonts w:ascii="Azo Sans Lt" w:hAnsi="Azo Sans Lt" w:cstheme="minorHAnsi"/>
        </w:rPr>
        <w:t xml:space="preserve"> - </w:t>
      </w:r>
      <w:r w:rsidR="00E86E57" w:rsidRPr="00E86E57">
        <w:rPr>
          <w:rFonts w:ascii="Azo Sans Lt" w:hAnsi="Azo Sans Lt" w:cstheme="minorHAnsi"/>
        </w:rPr>
        <w:t>Comprometer-se a dar total garantia quanto à qualidade dos materiais fornecidos, bem como efetuar a substituição imediata, e totalmente às suas expensas, de qualquer produto entregue comprovadamente em desacordo com este Termo de Referência, ou seja, fora das especificações técnicas e padrões de qualidade exigidos.</w:t>
      </w:r>
    </w:p>
    <w:p w14:paraId="3298EC3D" w14:textId="77777777" w:rsidR="00B21A14" w:rsidRPr="00B21A14" w:rsidRDefault="00B21A14" w:rsidP="00B21A14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eastAsiaTheme="majorEastAsia" w:hAnsi="Azo Sans Lt" w:cstheme="minorHAnsi"/>
          <w:b/>
          <w:bCs/>
          <w:lang w:val="pt-BR" w:eastAsia="pt-BR"/>
        </w:rPr>
      </w:pPr>
      <w:r w:rsidRPr="00B21A14">
        <w:rPr>
          <w:rFonts w:ascii="Azo Sans Lt" w:eastAsiaTheme="majorEastAsia" w:hAnsi="Azo Sans Lt" w:cstheme="minorHAnsi"/>
          <w:b/>
          <w:bCs/>
          <w:lang w:val="pt-BR" w:eastAsia="pt-BR"/>
        </w:rPr>
        <w:lastRenderedPageBreak/>
        <w:t>RECEBIMENTO E CRITÉRIO DE ACEITAÇÃO DO OBJETO</w:t>
      </w:r>
    </w:p>
    <w:p w14:paraId="1BFE6625" w14:textId="2C7878F0" w:rsidR="00163DAA" w:rsidRPr="00163DAA" w:rsidRDefault="00E86E57" w:rsidP="00163DAA">
      <w:pPr>
        <w:pStyle w:val="PargrafodaLista"/>
        <w:widowControl/>
        <w:numPr>
          <w:ilvl w:val="2"/>
          <w:numId w:val="27"/>
        </w:numPr>
        <w:tabs>
          <w:tab w:val="left" w:pos="567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163DAA">
        <w:rPr>
          <w:rFonts w:ascii="Azo Sans Lt" w:hAnsi="Azo Sans Lt" w:cstheme="minorHAnsi"/>
        </w:rPr>
        <w:t xml:space="preserve"> </w:t>
      </w:r>
      <w:r w:rsidR="00163DAA" w:rsidRPr="00163DAA">
        <w:rPr>
          <w:rFonts w:ascii="Azo Sans Lt" w:hAnsi="Azo Sans Lt" w:cstheme="minorHAnsi"/>
        </w:rPr>
        <w:t>Os bens serão recebidos:</w:t>
      </w:r>
    </w:p>
    <w:p w14:paraId="10F02CEB" w14:textId="455505F8" w:rsidR="00163DAA" w:rsidRPr="00163DAA" w:rsidRDefault="00163DAA" w:rsidP="00163DAA">
      <w:pPr>
        <w:pStyle w:val="PargrafodaLista"/>
        <w:widowControl/>
        <w:numPr>
          <w:ilvl w:val="3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163DAA">
        <w:rPr>
          <w:rFonts w:ascii="Azo Sans Lt" w:hAnsi="Azo Sans Lt" w:cstheme="minorHAnsi"/>
        </w:rPr>
        <w:t>Provisoriamente, a partir da entrega, para efeitos de verificação da conformidade com as especificações constantes nest</w:t>
      </w:r>
      <w:r>
        <w:rPr>
          <w:rFonts w:ascii="Azo Sans Lt" w:hAnsi="Azo Sans Lt" w:cstheme="minorHAnsi"/>
        </w:rPr>
        <w:t>o</w:t>
      </w:r>
      <w:r w:rsidRPr="00163DAA">
        <w:rPr>
          <w:rFonts w:ascii="Azo Sans Lt" w:hAnsi="Azo Sans Lt" w:cstheme="minorHAnsi"/>
        </w:rPr>
        <w:t xml:space="preserve"> Termo de Referência;</w:t>
      </w:r>
    </w:p>
    <w:p w14:paraId="0B7C4C32" w14:textId="507559A5" w:rsidR="00163DAA" w:rsidRPr="00163DAA" w:rsidRDefault="00163DAA" w:rsidP="00163DAA">
      <w:pPr>
        <w:pStyle w:val="PargrafodaLista"/>
        <w:widowControl/>
        <w:numPr>
          <w:ilvl w:val="3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163DAA">
        <w:rPr>
          <w:rFonts w:ascii="Azo Sans Lt" w:hAnsi="Azo Sans Lt" w:cstheme="minorHAnsi"/>
        </w:rPr>
        <w:t>Definitivamente, após verificação da conformidade com as especificações constantes do edital e das propostas. Sua consequente aceitação se dará em até 02 (dois) dias úteis a contar do recebimento provisório.</w:t>
      </w:r>
    </w:p>
    <w:p w14:paraId="6C442BF5" w14:textId="3A5DB8C2" w:rsidR="00163DAA" w:rsidRPr="00163DAA" w:rsidRDefault="00163DAA" w:rsidP="00163DAA">
      <w:pPr>
        <w:pStyle w:val="PargrafodaLista"/>
        <w:widowControl/>
        <w:numPr>
          <w:ilvl w:val="3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163DAA">
        <w:rPr>
          <w:rFonts w:ascii="Azo Sans Lt" w:hAnsi="Azo Sans Lt" w:cstheme="minorHAnsi"/>
        </w:rPr>
        <w:t>Na hipótese de a verificação a que se refere o subitem anterior não ser procedida dentro do prazo fixado, reputar-se-á como realizada, consumando-se o recebimento provisório.</w:t>
      </w:r>
    </w:p>
    <w:p w14:paraId="51653C8A" w14:textId="5A1D939A" w:rsidR="00A14FF7" w:rsidRPr="00E86E57" w:rsidRDefault="00B21A14" w:rsidP="00A14FF7">
      <w:pPr>
        <w:pStyle w:val="PargrafodaLista"/>
        <w:widowControl/>
        <w:numPr>
          <w:ilvl w:val="0"/>
          <w:numId w:val="27"/>
        </w:numPr>
        <w:autoSpaceDE/>
        <w:autoSpaceDN/>
        <w:spacing w:before="120" w:after="120" w:line="276" w:lineRule="auto"/>
        <w:jc w:val="both"/>
        <w:rPr>
          <w:rFonts w:ascii="Azo Sans Lt" w:hAnsi="Azo Sans Lt" w:cstheme="minorHAnsi"/>
          <w:b/>
          <w:bCs/>
        </w:rPr>
      </w:pPr>
      <w:r w:rsidRPr="00E86E57">
        <w:rPr>
          <w:rFonts w:ascii="Azo Sans Lt" w:hAnsi="Azo Sans Lt" w:cstheme="minorHAnsi"/>
          <w:b/>
          <w:bCs/>
        </w:rPr>
        <w:t xml:space="preserve"> </w:t>
      </w:r>
      <w:r w:rsidR="00A14FF7" w:rsidRPr="00E86E57">
        <w:rPr>
          <w:rFonts w:ascii="Azo Sans Lt" w:hAnsi="Azo Sans Lt" w:cstheme="minorHAnsi"/>
          <w:b/>
          <w:bCs/>
        </w:rPr>
        <w:t xml:space="preserve">- </w:t>
      </w:r>
      <w:r w:rsidR="001D32DF" w:rsidRPr="00E86E57">
        <w:rPr>
          <w:rFonts w:ascii="Azo Sans Lt" w:hAnsi="Azo Sans Lt" w:cstheme="minorHAnsi"/>
          <w:b/>
          <w:bCs/>
        </w:rPr>
        <w:t xml:space="preserve">CLAÚSULA NONA </w:t>
      </w:r>
      <w:r w:rsidR="00A14FF7" w:rsidRPr="00E86E57">
        <w:rPr>
          <w:rFonts w:ascii="Azo Sans Lt" w:hAnsi="Azo Sans Lt" w:cstheme="minorHAnsi"/>
          <w:b/>
          <w:bCs/>
        </w:rPr>
        <w:t>–</w:t>
      </w:r>
      <w:r w:rsidR="001D32DF" w:rsidRPr="00E86E57">
        <w:rPr>
          <w:rFonts w:ascii="Azo Sans Lt" w:hAnsi="Azo Sans Lt" w:cstheme="minorHAnsi"/>
          <w:b/>
          <w:bCs/>
        </w:rPr>
        <w:t xml:space="preserve"> FISCALIZAÇÃO</w:t>
      </w:r>
    </w:p>
    <w:p w14:paraId="7FDD53C1" w14:textId="28EBD519" w:rsidR="00FA3846" w:rsidRPr="00FA3846" w:rsidRDefault="00FA3846" w:rsidP="00FA3846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 </w:t>
      </w:r>
      <w:r w:rsidRPr="00FA3846">
        <w:rPr>
          <w:rFonts w:ascii="Azo Sans Lt" w:hAnsi="Azo Sans Lt" w:cstheme="minorHAnsi"/>
          <w:bCs/>
          <w:iCs/>
        </w:rPr>
        <w:t xml:space="preserve"> O acompanhamento e a fiscalização da contratação serão exercidos por um representante da Contratante, ao qual competirá dirimir as dúvidas que surjam no curso da aquisição, e de tudo dará ciência à Administração, na forma dos artigos 67 e 73 da Lei nº. 8.666/93 e do artigo 6º do Decreto nº. 2.271, de 1997.</w:t>
      </w:r>
    </w:p>
    <w:p w14:paraId="0755B5CB" w14:textId="4F0ECF0E" w:rsidR="00496248" w:rsidRPr="001B5653" w:rsidRDefault="00FA3846" w:rsidP="00496248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 </w:t>
      </w:r>
      <w:r w:rsidRPr="00FA3846">
        <w:rPr>
          <w:rFonts w:ascii="Azo Sans Lt" w:hAnsi="Azo Sans Lt" w:cstheme="minorHAnsi"/>
          <w:bCs/>
          <w:iCs/>
        </w:rPr>
        <w:t xml:space="preserve"> Para acompanhamento e fiscalização da entrega dos presentes materiais, ficam designados os agentes públicos abaixo informados:</w:t>
      </w:r>
    </w:p>
    <w:tbl>
      <w:tblPr>
        <w:tblW w:w="9072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5" w:type="dxa"/>
          <w:right w:w="60" w:type="dxa"/>
        </w:tblCellMar>
        <w:tblLook w:val="04A0" w:firstRow="1" w:lastRow="0" w:firstColumn="1" w:lastColumn="0" w:noHBand="0" w:noVBand="1"/>
      </w:tblPr>
      <w:tblGrid>
        <w:gridCol w:w="3969"/>
        <w:gridCol w:w="2268"/>
        <w:gridCol w:w="2835"/>
      </w:tblGrid>
      <w:tr w:rsidR="00496248" w14:paraId="09AF1D57" w14:textId="77777777" w:rsidTr="00496248">
        <w:trPr>
          <w:trHeight w:val="450"/>
        </w:trPr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DE07F06" w14:textId="77777777" w:rsidR="00496248" w:rsidRDefault="00496248" w:rsidP="00A666C3">
            <w:pPr>
              <w:spacing w:line="382" w:lineRule="atLeast"/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SERVIDOR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875F05B" w14:textId="77777777" w:rsidR="00496248" w:rsidRDefault="00496248" w:rsidP="00A666C3">
            <w:pPr>
              <w:spacing w:line="382" w:lineRule="atLeast"/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MATRÍCULA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F92B179" w14:textId="77777777" w:rsidR="00496248" w:rsidRDefault="00496248" w:rsidP="00A666C3">
            <w:pPr>
              <w:spacing w:line="382" w:lineRule="atLeast"/>
              <w:jc w:val="center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DESIGNAÇÃO</w:t>
            </w:r>
          </w:p>
        </w:tc>
      </w:tr>
      <w:tr w:rsidR="00496248" w14:paraId="29D0DF3B" w14:textId="77777777" w:rsidTr="00496248">
        <w:trPr>
          <w:trHeight w:val="454"/>
        </w:trPr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E0556CB" w14:textId="77777777" w:rsidR="00496248" w:rsidRDefault="00496248" w:rsidP="00A666C3">
            <w:pPr>
              <w:jc w:val="center"/>
            </w:pPr>
            <w:r>
              <w:rPr>
                <w:sz w:val="24"/>
                <w:szCs w:val="24"/>
              </w:rPr>
              <w:t>Ana Clara Iorio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DDF6876" w14:textId="77777777" w:rsidR="00496248" w:rsidRDefault="00496248" w:rsidP="00A666C3">
            <w:pPr>
              <w:jc w:val="center"/>
            </w:pPr>
            <w:r>
              <w:rPr>
                <w:sz w:val="24"/>
                <w:szCs w:val="24"/>
              </w:rPr>
              <w:t>062.342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EB751FC" w14:textId="77777777" w:rsidR="00496248" w:rsidRDefault="00496248" w:rsidP="00A666C3">
            <w:pPr>
              <w:jc w:val="center"/>
            </w:pPr>
            <w:r>
              <w:t>Superior Imediato</w:t>
            </w:r>
          </w:p>
        </w:tc>
      </w:tr>
      <w:tr w:rsidR="00496248" w14:paraId="3B2709FB" w14:textId="77777777" w:rsidTr="00496248">
        <w:trPr>
          <w:trHeight w:val="454"/>
        </w:trPr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D109421" w14:textId="77777777" w:rsidR="00496248" w:rsidRDefault="00496248" w:rsidP="00A666C3">
            <w:pPr>
              <w:jc w:val="center"/>
            </w:pPr>
            <w:r>
              <w:rPr>
                <w:sz w:val="24"/>
                <w:szCs w:val="24"/>
              </w:rPr>
              <w:t>Mariana Cristina Maffort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00F8A96" w14:textId="77777777" w:rsidR="00496248" w:rsidRDefault="00496248" w:rsidP="00A666C3">
            <w:pPr>
              <w:jc w:val="center"/>
            </w:pPr>
            <w:r>
              <w:rPr>
                <w:sz w:val="24"/>
                <w:szCs w:val="24"/>
              </w:rPr>
              <w:t>113.128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F4452BE" w14:textId="77777777" w:rsidR="00496248" w:rsidRDefault="00496248" w:rsidP="00A666C3">
            <w:pPr>
              <w:jc w:val="center"/>
            </w:pPr>
            <w:r>
              <w:t>Fiscal Titular</w:t>
            </w:r>
          </w:p>
        </w:tc>
      </w:tr>
      <w:tr w:rsidR="00496248" w14:paraId="63ABC923" w14:textId="77777777" w:rsidTr="00496248">
        <w:trPr>
          <w:trHeight w:val="454"/>
        </w:trPr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3B6BC8C" w14:textId="77777777" w:rsidR="00496248" w:rsidRDefault="00496248" w:rsidP="00A666C3">
            <w:pPr>
              <w:jc w:val="center"/>
            </w:pPr>
            <w:r>
              <w:rPr>
                <w:sz w:val="24"/>
                <w:szCs w:val="24"/>
              </w:rPr>
              <w:t>Jackeline Machado da Silva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46C22F2" w14:textId="77777777" w:rsidR="00496248" w:rsidRDefault="00496248" w:rsidP="00A666C3">
            <w:pPr>
              <w:jc w:val="center"/>
            </w:pPr>
            <w:r>
              <w:rPr>
                <w:sz w:val="24"/>
                <w:szCs w:val="24"/>
              </w:rPr>
              <w:t>063.1303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38580D1" w14:textId="77777777" w:rsidR="00496248" w:rsidRDefault="00496248" w:rsidP="00A666C3">
            <w:pPr>
              <w:jc w:val="center"/>
            </w:pPr>
            <w:r>
              <w:t>Fiscal Substituto</w:t>
            </w:r>
          </w:p>
        </w:tc>
      </w:tr>
      <w:tr w:rsidR="00496248" w14:paraId="75AD7E8F" w14:textId="77777777" w:rsidTr="00496248">
        <w:trPr>
          <w:trHeight w:val="454"/>
        </w:trPr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0501D41" w14:textId="77777777" w:rsidR="00496248" w:rsidRDefault="00496248" w:rsidP="00A666C3">
            <w:pPr>
              <w:jc w:val="center"/>
            </w:pPr>
            <w:r>
              <w:rPr>
                <w:sz w:val="24"/>
                <w:szCs w:val="24"/>
              </w:rPr>
              <w:t>Igor Faria de Jesus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C7F22C7" w14:textId="77777777" w:rsidR="00496248" w:rsidRDefault="00496248" w:rsidP="00A666C3">
            <w:pPr>
              <w:jc w:val="center"/>
            </w:pPr>
            <w:r>
              <w:rPr>
                <w:sz w:val="24"/>
                <w:szCs w:val="24"/>
              </w:rPr>
              <w:t>063.036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465EFCE" w14:textId="77777777" w:rsidR="00496248" w:rsidRDefault="00496248" w:rsidP="00A666C3">
            <w:pPr>
              <w:jc w:val="center"/>
            </w:pPr>
            <w:r>
              <w:t>Gestor Titular</w:t>
            </w:r>
          </w:p>
        </w:tc>
      </w:tr>
      <w:tr w:rsidR="00496248" w14:paraId="70A92240" w14:textId="77777777" w:rsidTr="00496248">
        <w:trPr>
          <w:trHeight w:val="454"/>
        </w:trPr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BDD3427" w14:textId="77777777" w:rsidR="00496248" w:rsidRDefault="00496248" w:rsidP="00A666C3">
            <w:pPr>
              <w:jc w:val="center"/>
            </w:pPr>
            <w:r>
              <w:rPr>
                <w:sz w:val="24"/>
                <w:szCs w:val="24"/>
              </w:rPr>
              <w:t>Higor de Barros Pinto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0268DEB" w14:textId="77777777" w:rsidR="00496248" w:rsidRDefault="00496248" w:rsidP="00A666C3">
            <w:pPr>
              <w:jc w:val="center"/>
            </w:pPr>
            <w:r>
              <w:rPr>
                <w:sz w:val="24"/>
                <w:szCs w:val="24"/>
              </w:rPr>
              <w:t>063.344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21F2A5E" w14:textId="77777777" w:rsidR="00496248" w:rsidRDefault="00496248" w:rsidP="00A666C3">
            <w:pPr>
              <w:jc w:val="center"/>
            </w:pPr>
            <w:r>
              <w:t>Gestor Substituto</w:t>
            </w:r>
          </w:p>
        </w:tc>
      </w:tr>
    </w:tbl>
    <w:p w14:paraId="0406AD16" w14:textId="162C936E" w:rsidR="00FA3846" w:rsidRPr="00FA3846" w:rsidRDefault="00FA3846" w:rsidP="00FA3846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 </w:t>
      </w:r>
      <w:r w:rsidRPr="00FA3846">
        <w:rPr>
          <w:rFonts w:ascii="Azo Sans Lt" w:hAnsi="Azo Sans Lt" w:cstheme="minorHAnsi"/>
          <w:bCs/>
          <w:iCs/>
        </w:rPr>
        <w:t xml:space="preserve"> O fiscal do contato anotará em registro próprio todas as ocorrências relacionadas com a entrega do material, indicando dia, mês e ano, bem como o nome dos funcionários eventualmente envolvidos, determinando o que for necessário à regularização das faltas ou defeitos observados e encaminhado os apontamentos à autoridade competente para as providências cabíveis.</w:t>
      </w:r>
    </w:p>
    <w:p w14:paraId="0F2AE1B0" w14:textId="4ABBFB64" w:rsidR="00FA3846" w:rsidRPr="00FA3846" w:rsidRDefault="00FA3846" w:rsidP="00FA3846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 </w:t>
      </w:r>
      <w:r w:rsidRPr="00FA3846">
        <w:rPr>
          <w:rFonts w:ascii="Azo Sans Lt" w:hAnsi="Azo Sans Lt" w:cstheme="minorHAnsi"/>
          <w:bCs/>
          <w:iCs/>
        </w:rPr>
        <w:t>O fiscal designado pela Contratante deverá ter a experiência necessária para o acompanhamento e controle da entrega do material.</w:t>
      </w:r>
    </w:p>
    <w:p w14:paraId="7B20D55B" w14:textId="0C3ECF56" w:rsidR="00FA3846" w:rsidRPr="00FA3846" w:rsidRDefault="00FA3846" w:rsidP="00FA3846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 </w:t>
      </w:r>
      <w:r w:rsidRPr="00FA3846">
        <w:rPr>
          <w:rFonts w:ascii="Azo Sans Lt" w:hAnsi="Azo Sans Lt" w:cstheme="minorHAnsi"/>
          <w:bCs/>
          <w:iCs/>
        </w:rPr>
        <w:t xml:space="preserve"> A verificação da adequada entrega deverá ser realizada com base nos critérios previstos n</w:t>
      </w:r>
      <w:r w:rsidR="00F7665D">
        <w:rPr>
          <w:rFonts w:ascii="Azo Sans Lt" w:hAnsi="Azo Sans Lt" w:cstheme="minorHAnsi"/>
          <w:bCs/>
          <w:iCs/>
        </w:rPr>
        <w:t xml:space="preserve">o </w:t>
      </w:r>
      <w:r w:rsidRPr="00FA3846">
        <w:rPr>
          <w:rFonts w:ascii="Azo Sans Lt" w:hAnsi="Azo Sans Lt" w:cstheme="minorHAnsi"/>
          <w:bCs/>
          <w:iCs/>
        </w:rPr>
        <w:t>Termo de Referência.</w:t>
      </w:r>
    </w:p>
    <w:p w14:paraId="4BC0C121" w14:textId="273B3027" w:rsidR="00FA3846" w:rsidRDefault="00FA3846" w:rsidP="00FA3846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 </w:t>
      </w:r>
      <w:r w:rsidRPr="00FA3846">
        <w:rPr>
          <w:rFonts w:ascii="Azo Sans Lt" w:hAnsi="Azo Sans Lt" w:cstheme="minorHAnsi"/>
          <w:bCs/>
          <w:iCs/>
        </w:rPr>
        <w:t xml:space="preserve"> A fiscalização de que trata esta cláusula não exclui nem reduz a responsabilidade da Contratada, inclusive perante terceiros, por qualquer irregularidade, ainda que resultante de imperfeições técnicas, vícios redibitórios, ou emprego de material inadequado ou de </w:t>
      </w:r>
      <w:r w:rsidRPr="00FA3846">
        <w:rPr>
          <w:rFonts w:ascii="Azo Sans Lt" w:hAnsi="Azo Sans Lt" w:cstheme="minorHAnsi"/>
          <w:bCs/>
          <w:iCs/>
        </w:rPr>
        <w:lastRenderedPageBreak/>
        <w:t>qualidade inferior e, na ocorrência desta, não implica em corresponsabilidade da Contratante ou de seus agentes e prepostos, de conformidade com o art.70 da Lei nº. 8.666, de 1993.</w:t>
      </w:r>
    </w:p>
    <w:p w14:paraId="1ECB67B5" w14:textId="299546A7" w:rsidR="00055A35" w:rsidRPr="001B5653" w:rsidRDefault="00147A45" w:rsidP="00055A35">
      <w:pPr>
        <w:pStyle w:val="PargrafodaLista"/>
        <w:widowControl/>
        <w:numPr>
          <w:ilvl w:val="0"/>
          <w:numId w:val="27"/>
        </w:numPr>
        <w:tabs>
          <w:tab w:val="left" w:pos="426"/>
          <w:tab w:val="left" w:pos="993"/>
        </w:tabs>
        <w:autoSpaceDE/>
        <w:autoSpaceDN/>
        <w:spacing w:before="120" w:after="120" w:line="276" w:lineRule="auto"/>
        <w:jc w:val="both"/>
        <w:rPr>
          <w:rFonts w:ascii="Azo Sans Lt" w:hAnsi="Azo Sans Lt" w:cstheme="minorHAnsi"/>
          <w:b/>
          <w:bCs/>
        </w:rPr>
      </w:pPr>
      <w:r w:rsidRPr="001B5653">
        <w:rPr>
          <w:rFonts w:ascii="Azo Sans Lt" w:hAnsi="Azo Sans Lt" w:cstheme="minorHAnsi"/>
          <w:b/>
          <w:bCs/>
          <w:iCs/>
        </w:rPr>
        <w:t xml:space="preserve">  </w:t>
      </w:r>
      <w:r w:rsidR="00FA3846" w:rsidRPr="001B5653">
        <w:rPr>
          <w:rFonts w:ascii="Azo Sans Lt" w:hAnsi="Azo Sans Lt" w:cstheme="minorHAnsi"/>
          <w:b/>
          <w:bCs/>
          <w:iCs/>
        </w:rPr>
        <w:t xml:space="preserve"> </w:t>
      </w:r>
      <w:r w:rsidR="00055A35" w:rsidRPr="001B5653">
        <w:rPr>
          <w:rFonts w:ascii="Azo Sans Lt" w:hAnsi="Azo Sans Lt" w:cstheme="minorHAnsi"/>
          <w:b/>
          <w:bCs/>
        </w:rPr>
        <w:t xml:space="preserve">- </w:t>
      </w:r>
      <w:r w:rsidR="001D32DF" w:rsidRPr="001B5653">
        <w:rPr>
          <w:rFonts w:ascii="Azo Sans Lt" w:hAnsi="Azo Sans Lt" w:cstheme="minorHAnsi"/>
          <w:b/>
          <w:bCs/>
        </w:rPr>
        <w:t>CLÁUSULA DÉCIMA – OBRIGAÇÕES DA CONTRATANTE E DA CONTRATADA</w:t>
      </w:r>
    </w:p>
    <w:p w14:paraId="3C8F79C5" w14:textId="7DA737A5" w:rsidR="00617E05" w:rsidRPr="00205145" w:rsidRDefault="00E40A97" w:rsidP="00205145">
      <w:pPr>
        <w:pStyle w:val="PargrafodaLista"/>
        <w:widowControl/>
        <w:numPr>
          <w:ilvl w:val="1"/>
          <w:numId w:val="27"/>
        </w:numPr>
        <w:tabs>
          <w:tab w:val="left" w:pos="567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/>
          <w:bCs/>
        </w:rPr>
      </w:pPr>
      <w:r w:rsidRPr="00205145">
        <w:rPr>
          <w:rFonts w:ascii="Azo Sans Lt" w:hAnsi="Azo Sans Lt" w:cstheme="minorHAnsi"/>
          <w:b/>
          <w:bCs/>
        </w:rPr>
        <w:t>Caberá à Contratante:</w:t>
      </w:r>
    </w:p>
    <w:p w14:paraId="064ABAD4" w14:textId="3681EB28" w:rsidR="00205145" w:rsidRPr="00205145" w:rsidRDefault="00205145" w:rsidP="00205145">
      <w:pPr>
        <w:pStyle w:val="PargrafodaLista"/>
        <w:numPr>
          <w:ilvl w:val="2"/>
          <w:numId w:val="27"/>
        </w:numPr>
        <w:tabs>
          <w:tab w:val="left" w:pos="567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205145">
        <w:rPr>
          <w:rFonts w:ascii="Azo Sans Lt" w:hAnsi="Azo Sans Lt" w:cstheme="minorHAnsi"/>
          <w:lang w:val="pt-BR"/>
        </w:rPr>
        <w:t>Exigir o cumprimento de todas as obrigações assumidas pela Contratada, de acordo com as cláusulas contratuais e os termos de sua proposta;</w:t>
      </w:r>
    </w:p>
    <w:p w14:paraId="739A1206" w14:textId="34430386" w:rsidR="00205145" w:rsidRPr="00205145" w:rsidRDefault="00205145" w:rsidP="00205145">
      <w:pPr>
        <w:pStyle w:val="PargrafodaLista"/>
        <w:numPr>
          <w:ilvl w:val="2"/>
          <w:numId w:val="27"/>
        </w:numPr>
        <w:tabs>
          <w:tab w:val="left" w:pos="567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205145">
        <w:rPr>
          <w:rFonts w:ascii="Azo Sans Lt" w:hAnsi="Azo Sans Lt" w:cstheme="minorHAnsi"/>
          <w:lang w:val="pt-BR"/>
        </w:rPr>
        <w:t xml:space="preserve">Receber provisoriamente o material, disponibilizando local, data e horário; </w:t>
      </w:r>
    </w:p>
    <w:p w14:paraId="6F018331" w14:textId="0B28A591" w:rsidR="00205145" w:rsidRPr="00205145" w:rsidRDefault="00205145" w:rsidP="00205145">
      <w:pPr>
        <w:pStyle w:val="PargrafodaLista"/>
        <w:numPr>
          <w:ilvl w:val="2"/>
          <w:numId w:val="27"/>
        </w:numPr>
        <w:tabs>
          <w:tab w:val="left" w:pos="567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205145">
        <w:rPr>
          <w:rFonts w:ascii="Azo Sans Lt" w:hAnsi="Azo Sans Lt" w:cstheme="minorHAnsi"/>
          <w:lang w:val="pt-BR"/>
        </w:rPr>
        <w:t>Verificar minuciosamente, no prazo fixado, a conformidade dos bens recebidos provisoriamente com as especificações constantes do Termo de Referência e da proposta, para fins de aceitação e recebimento definitivo;</w:t>
      </w:r>
    </w:p>
    <w:p w14:paraId="79620B5E" w14:textId="04078497" w:rsidR="00205145" w:rsidRPr="00205145" w:rsidRDefault="00205145" w:rsidP="00205145">
      <w:pPr>
        <w:pStyle w:val="PargrafodaLista"/>
        <w:numPr>
          <w:ilvl w:val="2"/>
          <w:numId w:val="27"/>
        </w:numPr>
        <w:tabs>
          <w:tab w:val="left" w:pos="567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205145">
        <w:rPr>
          <w:rFonts w:ascii="Azo Sans Lt" w:hAnsi="Azo Sans Lt" w:cstheme="minorHAnsi"/>
          <w:lang w:val="pt-BR"/>
        </w:rPr>
        <w:t>Acompanhar e fiscalizar o cumprimento das obrigações da Contratada, através de servidor especialmente designado;</w:t>
      </w:r>
    </w:p>
    <w:p w14:paraId="5AC5781A" w14:textId="1A79A1C8" w:rsidR="00205145" w:rsidRPr="00205145" w:rsidRDefault="00205145" w:rsidP="00205145">
      <w:pPr>
        <w:pStyle w:val="PargrafodaLista"/>
        <w:numPr>
          <w:ilvl w:val="2"/>
          <w:numId w:val="27"/>
        </w:numPr>
        <w:tabs>
          <w:tab w:val="left" w:pos="567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205145">
        <w:rPr>
          <w:rFonts w:ascii="Azo Sans Lt" w:hAnsi="Azo Sans Lt" w:cstheme="minorHAnsi"/>
          <w:lang w:val="pt-BR"/>
        </w:rPr>
        <w:t>Efetuar o pagamento no prazo previsto;</w:t>
      </w:r>
    </w:p>
    <w:p w14:paraId="07EA467E" w14:textId="63C61646" w:rsidR="00205145" w:rsidRPr="00205145" w:rsidRDefault="00205145" w:rsidP="00205145">
      <w:pPr>
        <w:pStyle w:val="PargrafodaLista"/>
        <w:numPr>
          <w:ilvl w:val="2"/>
          <w:numId w:val="27"/>
        </w:numPr>
        <w:tabs>
          <w:tab w:val="left" w:pos="567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205145">
        <w:rPr>
          <w:rFonts w:ascii="Azo Sans Lt" w:hAnsi="Azo Sans Lt" w:cstheme="minorHAnsi"/>
          <w:lang w:val="pt-BR"/>
        </w:rPr>
        <w:t>Efetuar as retenções tributárias devidas sobre o valor da Nota Fiscal/Fatura fornecida pela contratada.</w:t>
      </w:r>
    </w:p>
    <w:p w14:paraId="0245AE48" w14:textId="103334BD" w:rsidR="00205145" w:rsidRDefault="00205145" w:rsidP="00205145">
      <w:pPr>
        <w:pStyle w:val="PargrafodaLista"/>
        <w:numPr>
          <w:ilvl w:val="2"/>
          <w:numId w:val="27"/>
        </w:numPr>
        <w:tabs>
          <w:tab w:val="left" w:pos="567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205145">
        <w:rPr>
          <w:rFonts w:ascii="Azo Sans Lt" w:hAnsi="Azo Sans Lt" w:cstheme="minorHAnsi"/>
          <w:lang w:val="pt-BR"/>
        </w:rPr>
        <w:t>A Administração não responderá por quaisquer compromissos assumidos pela Contratada com terceiros, ainda que vinculados à execução do presente, bem como por qualquer dano causado a terceiros em decorrência de ato da Contratada, de seus empregados, prepostos ou subordinados.</w:t>
      </w:r>
    </w:p>
    <w:p w14:paraId="5B3A7EF8" w14:textId="43D5EC97" w:rsidR="00E40A97" w:rsidRPr="00205145" w:rsidRDefault="00205145" w:rsidP="00205145">
      <w:pPr>
        <w:pStyle w:val="PargrafodaLista"/>
        <w:widowControl/>
        <w:numPr>
          <w:ilvl w:val="1"/>
          <w:numId w:val="27"/>
        </w:numPr>
        <w:tabs>
          <w:tab w:val="left" w:pos="567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/>
          <w:bCs/>
        </w:rPr>
      </w:pPr>
      <w:r w:rsidRPr="00205145">
        <w:rPr>
          <w:rFonts w:ascii="Azo Sans Lt" w:hAnsi="Azo Sans Lt" w:cstheme="minorHAnsi"/>
          <w:lang w:val="pt-BR"/>
        </w:rPr>
        <w:t xml:space="preserve"> </w:t>
      </w:r>
      <w:r w:rsidR="00E40A97" w:rsidRPr="00205145">
        <w:rPr>
          <w:rFonts w:ascii="Azo Sans Lt" w:hAnsi="Azo Sans Lt" w:cstheme="minorHAnsi"/>
          <w:b/>
          <w:bCs/>
        </w:rPr>
        <w:t>Das obrigações da Contratada:</w:t>
      </w:r>
    </w:p>
    <w:p w14:paraId="739852D2" w14:textId="4531539D" w:rsidR="00205145" w:rsidRPr="00205145" w:rsidRDefault="00205145" w:rsidP="00205145">
      <w:pPr>
        <w:pStyle w:val="PargrafodaLista"/>
        <w:numPr>
          <w:ilvl w:val="2"/>
          <w:numId w:val="27"/>
        </w:numPr>
        <w:tabs>
          <w:tab w:val="left" w:pos="567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205145">
        <w:rPr>
          <w:rFonts w:ascii="Azo Sans Lt" w:hAnsi="Azo Sans Lt" w:cstheme="minorHAnsi"/>
          <w:lang w:val="pt-BR"/>
        </w:rPr>
        <w:t>Ter capacidade de atendimento da demanda com eficiência, presteza e zelo.</w:t>
      </w:r>
    </w:p>
    <w:p w14:paraId="77F7BC00" w14:textId="57EC5F72" w:rsidR="00205145" w:rsidRPr="00205145" w:rsidRDefault="00205145" w:rsidP="00205145">
      <w:pPr>
        <w:pStyle w:val="PargrafodaLista"/>
        <w:numPr>
          <w:ilvl w:val="2"/>
          <w:numId w:val="27"/>
        </w:numPr>
        <w:tabs>
          <w:tab w:val="left" w:pos="567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205145">
        <w:rPr>
          <w:rFonts w:ascii="Azo Sans Lt" w:hAnsi="Azo Sans Lt" w:cstheme="minorHAnsi"/>
          <w:lang w:val="pt-BR"/>
        </w:rPr>
        <w:t>Efetuar a entrega dos bens em perfeitas condições, no prazo e local indicado pela Contratante, em estrita observância das especificações do Termo de Referência e da proposta, acompanhada da respectiva Nota Fiscal Eletrônica SIMPLIFICADA constando detalhadamente as indicações da marca, fabricante, modelo, tipo, procedência e prazo de garantia, quando for o caso, acompanhada das certidões de regularidade fiscal citadas nos subitens 10.1.1 a 10.1.6</w:t>
      </w:r>
      <w:r>
        <w:rPr>
          <w:rFonts w:ascii="Azo Sans Lt" w:hAnsi="Azo Sans Lt" w:cstheme="minorHAnsi"/>
          <w:lang w:val="pt-BR"/>
        </w:rPr>
        <w:t xml:space="preserve"> do Termo de Referência</w:t>
      </w:r>
      <w:r w:rsidRPr="00205145">
        <w:rPr>
          <w:rFonts w:ascii="Azo Sans Lt" w:hAnsi="Azo Sans Lt" w:cstheme="minorHAnsi"/>
          <w:lang w:val="pt-BR"/>
        </w:rPr>
        <w:t>.</w:t>
      </w:r>
    </w:p>
    <w:p w14:paraId="39444B64" w14:textId="1E01D430" w:rsidR="00205145" w:rsidRPr="00205145" w:rsidRDefault="00205145" w:rsidP="00205145">
      <w:pPr>
        <w:pStyle w:val="PargrafodaLista"/>
        <w:numPr>
          <w:ilvl w:val="2"/>
          <w:numId w:val="27"/>
        </w:numPr>
        <w:tabs>
          <w:tab w:val="left" w:pos="567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205145">
        <w:rPr>
          <w:rFonts w:ascii="Azo Sans Lt" w:hAnsi="Azo Sans Lt" w:cstheme="minorHAnsi"/>
          <w:lang w:val="pt-BR"/>
        </w:rPr>
        <w:t xml:space="preserve">Responsabilizar-se pelos vícios e danos decorrentes do produto, de acordo com os artigos 12, 13, 18 e 26, do Código de Defesa do Consumidor (Lei nº.8.078, de 1990); </w:t>
      </w:r>
    </w:p>
    <w:p w14:paraId="6E9B5126" w14:textId="113D8DAA" w:rsidR="00205145" w:rsidRPr="00205145" w:rsidRDefault="00205145" w:rsidP="00205145">
      <w:pPr>
        <w:pStyle w:val="PargrafodaLista"/>
        <w:numPr>
          <w:ilvl w:val="2"/>
          <w:numId w:val="27"/>
        </w:numPr>
        <w:tabs>
          <w:tab w:val="left" w:pos="567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205145">
        <w:rPr>
          <w:rFonts w:ascii="Azo Sans Lt" w:hAnsi="Azo Sans Lt" w:cstheme="minorHAnsi"/>
          <w:lang w:val="pt-BR"/>
        </w:rPr>
        <w:t>O dever previsto no subitem anterior implica na obrigação de, a critério da Contratante, substituir, reparar, corrigir remover, ou reconstruir, as suas expensas, no prazo máximo de 03 dias, o produto com avarias, defeitos ou em desacordo com o Termo de Referência;</w:t>
      </w:r>
    </w:p>
    <w:p w14:paraId="29879B87" w14:textId="78D4EE5B" w:rsidR="00205145" w:rsidRPr="00205145" w:rsidRDefault="00205145" w:rsidP="00205145">
      <w:pPr>
        <w:pStyle w:val="PargrafodaLista"/>
        <w:numPr>
          <w:ilvl w:val="2"/>
          <w:numId w:val="27"/>
        </w:numPr>
        <w:tabs>
          <w:tab w:val="left" w:pos="567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205145">
        <w:rPr>
          <w:rFonts w:ascii="Azo Sans Lt" w:hAnsi="Azo Sans Lt" w:cstheme="minorHAnsi"/>
          <w:lang w:val="pt-BR"/>
        </w:rPr>
        <w:t>Atender prontamente a quaisquer exigências da Contratante, inerentes ao objeto da presente contratação;</w:t>
      </w:r>
    </w:p>
    <w:p w14:paraId="38A339DC" w14:textId="77327472" w:rsidR="00205145" w:rsidRPr="00205145" w:rsidRDefault="00205145" w:rsidP="00205145">
      <w:pPr>
        <w:pStyle w:val="PargrafodaLista"/>
        <w:numPr>
          <w:ilvl w:val="2"/>
          <w:numId w:val="27"/>
        </w:numPr>
        <w:tabs>
          <w:tab w:val="left" w:pos="567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205145">
        <w:rPr>
          <w:rFonts w:ascii="Azo Sans Lt" w:hAnsi="Azo Sans Lt" w:cstheme="minorHAnsi"/>
          <w:lang w:val="pt-BR"/>
        </w:rPr>
        <w:t>Não transferir a terceiros, por qualquer forma, nem mesmo parcialmente, as obrigações assumidas, nem subcontratar qualquer das prestações a que está obrigada.</w:t>
      </w:r>
    </w:p>
    <w:p w14:paraId="44BBFEEC" w14:textId="7AD5F237" w:rsidR="00205145" w:rsidRPr="00205145" w:rsidRDefault="00205145" w:rsidP="00205145">
      <w:pPr>
        <w:pStyle w:val="PargrafodaLista"/>
        <w:numPr>
          <w:ilvl w:val="2"/>
          <w:numId w:val="27"/>
        </w:numPr>
        <w:tabs>
          <w:tab w:val="left" w:pos="567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205145">
        <w:rPr>
          <w:rFonts w:ascii="Azo Sans Lt" w:hAnsi="Azo Sans Lt" w:cstheme="minorHAnsi"/>
          <w:lang w:val="pt-BR"/>
        </w:rPr>
        <w:t xml:space="preserve">Responsabilizar-se pelas despesas dos tributos, encargos trabalhistas, previdenciários, fiscais, comerciais, taxas, fretes, seguros, deslocamento de pessoal, </w:t>
      </w:r>
      <w:r w:rsidRPr="00205145">
        <w:rPr>
          <w:rFonts w:ascii="Azo Sans Lt" w:hAnsi="Azo Sans Lt" w:cstheme="minorHAnsi"/>
          <w:lang w:val="pt-BR"/>
        </w:rPr>
        <w:lastRenderedPageBreak/>
        <w:t>prestação de garantia e quaisquer outras que incidam ou venham a incidir no cumprimento da obrigação;</w:t>
      </w:r>
    </w:p>
    <w:p w14:paraId="6753292F" w14:textId="72B664F0" w:rsidR="00205145" w:rsidRPr="00205145" w:rsidRDefault="00205145" w:rsidP="00205145">
      <w:pPr>
        <w:pStyle w:val="PargrafodaLista"/>
        <w:numPr>
          <w:ilvl w:val="2"/>
          <w:numId w:val="27"/>
        </w:numPr>
        <w:tabs>
          <w:tab w:val="left" w:pos="567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205145">
        <w:rPr>
          <w:rFonts w:ascii="Azo Sans Lt" w:hAnsi="Azo Sans Lt" w:cstheme="minorHAnsi"/>
          <w:lang w:val="pt-BR"/>
        </w:rPr>
        <w:t xml:space="preserve"> Comunicar à Contratante, no prazo mínimo de 48h (quarenta e oito) horas de antecedência, os motivos que eventualmente impossibilitem o cumprimento do prazo previsto, com a devida comprovação;</w:t>
      </w:r>
    </w:p>
    <w:p w14:paraId="06FC2C32" w14:textId="595A3A0F" w:rsidR="00205145" w:rsidRPr="00205145" w:rsidRDefault="00205145" w:rsidP="00205145">
      <w:pPr>
        <w:pStyle w:val="PargrafodaLista"/>
        <w:numPr>
          <w:ilvl w:val="2"/>
          <w:numId w:val="27"/>
        </w:numPr>
        <w:tabs>
          <w:tab w:val="left" w:pos="567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205145">
        <w:rPr>
          <w:rFonts w:ascii="Azo Sans Lt" w:hAnsi="Azo Sans Lt" w:cstheme="minorHAnsi"/>
          <w:lang w:val="pt-BR"/>
        </w:rPr>
        <w:t>Manter-se, durante toda a execução da obrigação, em compatibilidade com as obrigações assumidas, todas as condições de habilitação e qualificação exigidas na licitação;</w:t>
      </w:r>
    </w:p>
    <w:p w14:paraId="6ACEDA2F" w14:textId="4B6096B9" w:rsidR="00205145" w:rsidRPr="00205145" w:rsidRDefault="00205145" w:rsidP="00205145">
      <w:pPr>
        <w:pStyle w:val="PargrafodaLista"/>
        <w:numPr>
          <w:ilvl w:val="2"/>
          <w:numId w:val="27"/>
        </w:numPr>
        <w:tabs>
          <w:tab w:val="left" w:pos="567"/>
          <w:tab w:val="left" w:pos="851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205145">
        <w:rPr>
          <w:rFonts w:ascii="Azo Sans Lt" w:hAnsi="Azo Sans Lt" w:cstheme="minorHAnsi"/>
          <w:lang w:val="pt-BR"/>
        </w:rPr>
        <w:t>Arcar com ônus decorrente de eventual equívoco no dimensionamento dos quantitativos de sua proposta, devendo complementá-los, caso o previsto inicialmente em sua proposta não seja satisfatório para o atendimento ao objeto da contratação, exceto quando ocorrer algum dos eventos arrolados nos incisos do 1º parágrafo do art. 57 da Lei nº. 8.666, de 1993;</w:t>
      </w:r>
    </w:p>
    <w:p w14:paraId="1FB69415" w14:textId="29369BA5" w:rsidR="00205145" w:rsidRPr="00205145" w:rsidRDefault="00205145" w:rsidP="00205145">
      <w:pPr>
        <w:pStyle w:val="PargrafodaLista"/>
        <w:numPr>
          <w:ilvl w:val="2"/>
          <w:numId w:val="27"/>
        </w:numPr>
        <w:tabs>
          <w:tab w:val="left" w:pos="567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205145">
        <w:rPr>
          <w:rFonts w:ascii="Azo Sans Lt" w:hAnsi="Azo Sans Lt" w:cstheme="minorHAnsi"/>
          <w:lang w:val="pt-BR"/>
        </w:rPr>
        <w:t xml:space="preserve"> A CONTRATADA deverá apresentar os materiais com data de validade de no mínimo 2/3 da validade total do material, na data da entrega na Unidade Requisitante. Na hipótese de absoluta impossibilidade de cumprimento desta condição, devidamente justificada e previamente avaliada pela CONTRATANTE, poderá excepcionalmente, admitir a entrega, obrigando-se o fornecedor, quando acionado, a proceder à imediata substituição, à vista da inviabilidade dos produtos no período de validade.</w:t>
      </w:r>
    </w:p>
    <w:p w14:paraId="742EA88C" w14:textId="1337DA7A" w:rsidR="00A229E2" w:rsidRPr="00A229E2" w:rsidRDefault="005F5E8D" w:rsidP="00BE3C4E">
      <w:pPr>
        <w:pStyle w:val="Nivel01"/>
        <w:numPr>
          <w:ilvl w:val="0"/>
          <w:numId w:val="27"/>
        </w:numPr>
        <w:tabs>
          <w:tab w:val="clear" w:pos="567"/>
          <w:tab w:val="left" w:pos="993"/>
        </w:tabs>
        <w:rPr>
          <w:rFonts w:ascii="Azo Sans Lt" w:hAnsi="Azo Sans Lt" w:cstheme="minorHAnsi"/>
          <w:sz w:val="22"/>
          <w:szCs w:val="22"/>
        </w:rPr>
      </w:pPr>
      <w:r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403108">
        <w:rPr>
          <w:rFonts w:ascii="Azo Sans Lt" w:hAnsi="Azo Sans Lt" w:cstheme="minorHAnsi"/>
          <w:sz w:val="22"/>
          <w:szCs w:val="22"/>
        </w:rPr>
        <w:t>CLÁUSULA DÉCIMA PRIMEIRA – SANÇÕES ADMINISTRATIVAS</w:t>
      </w:r>
    </w:p>
    <w:p w14:paraId="734AEC62" w14:textId="79CDA71C" w:rsidR="00AD022C" w:rsidRPr="002F2CC8" w:rsidRDefault="00DF7DA5" w:rsidP="002F2CC8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DF7DA5">
        <w:rPr>
          <w:rFonts w:ascii="Azo Sans Lt" w:hAnsi="Azo Sans Lt" w:cstheme="minorHAnsi"/>
          <w:bCs/>
          <w:iCs/>
          <w:lang w:val="pt-BR"/>
        </w:rPr>
        <w:t>O descumprimento, por parte da CONTRATADA, das obrigações assumidas no Presente Termo de Referência ou o descumprimento dos preceitos legais pertinentes, ensejará a aplicação das sanções previstas na lei 8.666/93.</w:t>
      </w:r>
    </w:p>
    <w:p w14:paraId="0B630FC8" w14:textId="0FD49E39" w:rsidR="00A229E2" w:rsidRPr="002F2CC8" w:rsidRDefault="00A229E2" w:rsidP="002F2CC8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2F2CC8">
        <w:rPr>
          <w:rFonts w:ascii="Azo Sans Lt" w:hAnsi="Azo Sans Lt" w:cstheme="minorHAnsi"/>
          <w:bCs/>
          <w:iCs/>
        </w:rPr>
        <w:t>Comete infração administrativa:</w:t>
      </w:r>
    </w:p>
    <w:p w14:paraId="48258AE4" w14:textId="77777777" w:rsidR="00E27B1B" w:rsidRPr="00E27B1B" w:rsidRDefault="00AD022C" w:rsidP="002F2CC8">
      <w:pPr>
        <w:pStyle w:val="PargrafodaLista"/>
        <w:numPr>
          <w:ilvl w:val="2"/>
          <w:numId w:val="27"/>
        </w:numPr>
        <w:tabs>
          <w:tab w:val="left" w:pos="851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2F2CC8">
        <w:rPr>
          <w:rFonts w:ascii="Azo Sans Lt" w:hAnsi="Azo Sans Lt" w:cstheme="minorHAnsi"/>
          <w:lang w:val="pt-BR"/>
        </w:rPr>
        <w:t xml:space="preserve">- </w:t>
      </w:r>
      <w:r w:rsidR="00E27B1B" w:rsidRPr="00E27B1B">
        <w:rPr>
          <w:rFonts w:ascii="Azo Sans Lt" w:hAnsi="Azo Sans Lt" w:cstheme="minorHAnsi"/>
          <w:lang w:val="pt-BR"/>
        </w:rPr>
        <w:t>Não assinar o termo de contrato ou aceitar/retirar o instrumento equivalente,   quando convocado dentro do prazo de validade da proposta;</w:t>
      </w:r>
    </w:p>
    <w:p w14:paraId="634E2026" w14:textId="77777777" w:rsidR="00E27B1B" w:rsidRPr="00E27B1B" w:rsidRDefault="00E27B1B" w:rsidP="002F2CC8">
      <w:pPr>
        <w:pStyle w:val="PargrafodaLista"/>
        <w:numPr>
          <w:ilvl w:val="2"/>
          <w:numId w:val="27"/>
        </w:numPr>
        <w:tabs>
          <w:tab w:val="left" w:pos="851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E27B1B">
        <w:rPr>
          <w:rFonts w:ascii="Azo Sans Lt" w:hAnsi="Azo Sans Lt" w:cstheme="minorHAnsi"/>
          <w:lang w:val="pt-BR"/>
        </w:rPr>
        <w:t>Apresentar documentação falsa;</w:t>
      </w:r>
    </w:p>
    <w:p w14:paraId="47342B0B" w14:textId="77777777" w:rsidR="00E27B1B" w:rsidRPr="00E27B1B" w:rsidRDefault="00E27B1B" w:rsidP="002F2CC8">
      <w:pPr>
        <w:pStyle w:val="PargrafodaLista"/>
        <w:numPr>
          <w:ilvl w:val="2"/>
          <w:numId w:val="27"/>
        </w:numPr>
        <w:tabs>
          <w:tab w:val="left" w:pos="851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E27B1B">
        <w:rPr>
          <w:rFonts w:ascii="Azo Sans Lt" w:hAnsi="Azo Sans Lt" w:cstheme="minorHAnsi"/>
          <w:lang w:val="pt-BR"/>
        </w:rPr>
        <w:t>Deixar de entregar os documentos exigidos no certame;</w:t>
      </w:r>
    </w:p>
    <w:p w14:paraId="37642BA6" w14:textId="77777777" w:rsidR="00E27B1B" w:rsidRPr="00E27B1B" w:rsidRDefault="00E27B1B" w:rsidP="002F2CC8">
      <w:pPr>
        <w:pStyle w:val="PargrafodaLista"/>
        <w:numPr>
          <w:ilvl w:val="2"/>
          <w:numId w:val="27"/>
        </w:numPr>
        <w:tabs>
          <w:tab w:val="left" w:pos="851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E27B1B">
        <w:rPr>
          <w:rFonts w:ascii="Azo Sans Lt" w:hAnsi="Azo Sans Lt" w:cstheme="minorHAnsi"/>
          <w:lang w:val="pt-BR"/>
        </w:rPr>
        <w:t>Ensejar o retardamento da execução do objeto;</w:t>
      </w:r>
    </w:p>
    <w:p w14:paraId="18EB534D" w14:textId="77777777" w:rsidR="00E27B1B" w:rsidRPr="00E27B1B" w:rsidRDefault="00E27B1B" w:rsidP="002F2CC8">
      <w:pPr>
        <w:pStyle w:val="PargrafodaLista"/>
        <w:numPr>
          <w:ilvl w:val="2"/>
          <w:numId w:val="27"/>
        </w:numPr>
        <w:tabs>
          <w:tab w:val="left" w:pos="851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E27B1B">
        <w:rPr>
          <w:rFonts w:ascii="Azo Sans Lt" w:hAnsi="Azo Sans Lt" w:cstheme="minorHAnsi"/>
          <w:lang w:val="pt-BR"/>
        </w:rPr>
        <w:t>Não mantiver a proposta;</w:t>
      </w:r>
    </w:p>
    <w:p w14:paraId="16E77C34" w14:textId="77777777" w:rsidR="00E27B1B" w:rsidRPr="00E27B1B" w:rsidRDefault="00E27B1B" w:rsidP="002F2CC8">
      <w:pPr>
        <w:pStyle w:val="PargrafodaLista"/>
        <w:numPr>
          <w:ilvl w:val="2"/>
          <w:numId w:val="27"/>
        </w:numPr>
        <w:tabs>
          <w:tab w:val="left" w:pos="851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E27B1B">
        <w:rPr>
          <w:rFonts w:ascii="Azo Sans Lt" w:hAnsi="Azo Sans Lt" w:cstheme="minorHAnsi"/>
          <w:lang w:val="pt-BR"/>
        </w:rPr>
        <w:t>Cometer fraude fiscal;</w:t>
      </w:r>
    </w:p>
    <w:p w14:paraId="49949874" w14:textId="77777777" w:rsidR="00E27B1B" w:rsidRPr="00E27B1B" w:rsidRDefault="00E27B1B" w:rsidP="002F2CC8">
      <w:pPr>
        <w:pStyle w:val="PargrafodaLista"/>
        <w:numPr>
          <w:ilvl w:val="2"/>
          <w:numId w:val="27"/>
        </w:numPr>
        <w:tabs>
          <w:tab w:val="left" w:pos="851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E27B1B">
        <w:rPr>
          <w:rFonts w:ascii="Azo Sans Lt" w:hAnsi="Azo Sans Lt" w:cstheme="minorHAnsi"/>
          <w:lang w:val="pt-BR"/>
        </w:rPr>
        <w:t>Comportar-se de modo inidôneo;</w:t>
      </w:r>
    </w:p>
    <w:p w14:paraId="455B010F" w14:textId="2E7C9D65" w:rsidR="00DF7DA5" w:rsidRPr="00DF7DA5" w:rsidRDefault="00DF7DA5" w:rsidP="00DF7DA5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>–</w:t>
      </w:r>
      <w:r w:rsidR="00AD022C" w:rsidRPr="002F2CC8">
        <w:rPr>
          <w:rFonts w:ascii="Azo Sans Lt" w:hAnsi="Azo Sans Lt" w:cstheme="minorHAnsi"/>
          <w:bCs/>
          <w:iCs/>
        </w:rPr>
        <w:t xml:space="preserve"> </w:t>
      </w:r>
      <w:r>
        <w:rPr>
          <w:rFonts w:ascii="Azo Sans Lt" w:hAnsi="Azo Sans Lt" w:cstheme="minorHAnsi"/>
          <w:bCs/>
          <w:iCs/>
        </w:rPr>
        <w:t xml:space="preserve"> </w:t>
      </w:r>
      <w:r w:rsidRPr="00DF7DA5">
        <w:rPr>
          <w:rFonts w:ascii="Azo Sans Lt" w:hAnsi="Azo Sans Lt" w:cstheme="minorHAnsi"/>
          <w:bCs/>
          <w:iCs/>
        </w:rPr>
        <w:t xml:space="preserve"> Considera-se comportamento inidôneo, entre outros, a declaração falsa quanto às condições de participação, quanto ao enquadramento como Me/EPP, ou conluio, entre os licitantes, em qualquer momento da licitação, mesmo após o encerramento da fase de lances.</w:t>
      </w:r>
    </w:p>
    <w:p w14:paraId="0E69DE5B" w14:textId="627DA1AD" w:rsidR="00DF7DA5" w:rsidRPr="00DF7DA5" w:rsidRDefault="00DF7DA5" w:rsidP="00DF7DA5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DF7DA5">
        <w:rPr>
          <w:rFonts w:ascii="Azo Sans Lt" w:hAnsi="Azo Sans Lt" w:cstheme="minorHAnsi"/>
          <w:bCs/>
          <w:iCs/>
        </w:rPr>
        <w:t xml:space="preserve"> Pela inexecução total ou parcial da obrigação poderá a Administração, garantida a ampla defesa, aplicar à empresa, observando a gravidade das faltas cometidas, as seguintes sanções:</w:t>
      </w:r>
    </w:p>
    <w:p w14:paraId="01F9CA1C" w14:textId="03A47878" w:rsidR="00763341" w:rsidRDefault="00763341" w:rsidP="002F2CC8">
      <w:pPr>
        <w:pStyle w:val="PargrafodaLista"/>
        <w:widowControl/>
        <w:numPr>
          <w:ilvl w:val="2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 w:rsidRPr="00763341">
        <w:rPr>
          <w:rFonts w:ascii="Azo Sans Lt" w:hAnsi="Azo Sans Lt" w:cstheme="minorHAnsi"/>
        </w:rPr>
        <w:lastRenderedPageBreak/>
        <w:t>- Advertência;</w:t>
      </w:r>
    </w:p>
    <w:p w14:paraId="3BA625BC" w14:textId="70028359" w:rsidR="00205145" w:rsidRDefault="00205145" w:rsidP="008C3327">
      <w:pPr>
        <w:pStyle w:val="PargrafodaLista"/>
        <w:widowControl/>
        <w:numPr>
          <w:ilvl w:val="2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 w:rsidRPr="00205145">
        <w:rPr>
          <w:rFonts w:ascii="Azo Sans Lt" w:hAnsi="Azo Sans Lt" w:cstheme="minorHAnsi"/>
          <w:lang w:val="pt-BR"/>
        </w:rPr>
        <w:t>Multa de 10% sobre o valor total da contratação;</w:t>
      </w:r>
    </w:p>
    <w:p w14:paraId="15C939DF" w14:textId="7B20E162" w:rsidR="0050260B" w:rsidRPr="0050260B" w:rsidRDefault="0050260B" w:rsidP="0050260B">
      <w:pPr>
        <w:pStyle w:val="PargrafodaLista"/>
        <w:widowControl/>
        <w:numPr>
          <w:ilvl w:val="2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 w:rsidRPr="0050260B">
        <w:rPr>
          <w:rFonts w:ascii="Azo Sans Lt" w:hAnsi="Azo Sans Lt" w:cstheme="minorHAnsi"/>
        </w:rPr>
        <w:t>Suspensão temporária de participação em licitação e impedimento de contratar com a Administração, por prazo não superior a 2 (dois) anos;</w:t>
      </w:r>
    </w:p>
    <w:p w14:paraId="4B353D3F" w14:textId="1A67EF1A" w:rsidR="0050260B" w:rsidRDefault="0050260B" w:rsidP="0050260B">
      <w:pPr>
        <w:pStyle w:val="PargrafodaLista"/>
        <w:widowControl/>
        <w:numPr>
          <w:ilvl w:val="2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 w:rsidRPr="0050260B">
        <w:rPr>
          <w:rFonts w:ascii="Azo Sans Lt" w:hAnsi="Azo Sans Lt" w:cstheme="minorHAnsi"/>
        </w:rPr>
        <w:t>Declaração de inidoneidade para licitar ou contratar com a Administração Pública enquanto perdurarem os motivos determinantes da punição ou até que seja promovida a reabilitação perante a própria autoridade que aplicou a penalidade, que será concedida sempre que o contratado ressarcir a Administração pelos prejuízos resultantes e após decorrido o prazo da sanção aplicada com base na alínea anterior.</w:t>
      </w:r>
    </w:p>
    <w:p w14:paraId="7FD761F5" w14:textId="234AA6C6" w:rsidR="0050260B" w:rsidRPr="0050260B" w:rsidRDefault="0050260B" w:rsidP="0050260B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>
        <w:rPr>
          <w:rFonts w:ascii="Azo Sans Lt" w:hAnsi="Azo Sans Lt" w:cstheme="minorHAnsi"/>
          <w:bCs/>
          <w:iCs/>
        </w:rPr>
        <w:t xml:space="preserve"> </w:t>
      </w:r>
      <w:r w:rsidRPr="0050260B">
        <w:rPr>
          <w:rFonts w:ascii="Azo Sans Lt" w:hAnsi="Azo Sans Lt" w:cstheme="minorHAnsi"/>
          <w:bCs/>
          <w:iCs/>
        </w:rPr>
        <w:t xml:space="preserve"> As multas e outras sanções aplicadas só poderão ser relevadas, motivadamente e por conveniência administrativa, mediante ato da Administração, devidamente justificado.</w:t>
      </w:r>
    </w:p>
    <w:p w14:paraId="1E6E0DEF" w14:textId="24B9F42C" w:rsidR="0050260B" w:rsidRPr="0050260B" w:rsidRDefault="0050260B" w:rsidP="0050260B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50260B">
        <w:rPr>
          <w:rFonts w:ascii="Azo Sans Lt" w:hAnsi="Azo Sans Lt" w:cstheme="minorHAnsi"/>
          <w:bCs/>
          <w:iCs/>
        </w:rPr>
        <w:t xml:space="preserve"> </w:t>
      </w:r>
      <w:bookmarkStart w:id="1" w:name="_Hlk110433298"/>
      <w:r w:rsidR="00C50C6E" w:rsidRPr="00C50C6E">
        <w:rPr>
          <w:rFonts w:ascii="Azo Sans Lt" w:hAnsi="Azo Sans Lt" w:cstheme="minorHAnsi"/>
          <w:bCs/>
          <w:iCs/>
          <w:lang w:val="pt-BR"/>
        </w:rPr>
        <w:t xml:space="preserve">As sanções de </w:t>
      </w:r>
      <w:r w:rsidR="00147E13">
        <w:rPr>
          <w:rFonts w:ascii="Azo Sans Lt" w:hAnsi="Azo Sans Lt" w:cstheme="minorHAnsi"/>
          <w:bCs/>
          <w:iCs/>
          <w:lang w:val="pt-BR"/>
        </w:rPr>
        <w:t xml:space="preserve">advertência, </w:t>
      </w:r>
      <w:r w:rsidR="00C50C6E" w:rsidRPr="00C50C6E">
        <w:rPr>
          <w:rFonts w:ascii="Azo Sans Lt" w:hAnsi="Azo Sans Lt" w:cstheme="minorHAnsi"/>
          <w:bCs/>
          <w:iCs/>
          <w:lang w:val="pt-BR"/>
        </w:rPr>
        <w:t>suspensão temporária de participação em licitação e impedimento de contratar com a Administração e declaração de inidoneidade para licitar ou contratar com a Administração Pública poderão ser aplicadas juntamente com a sanção de multa, facultada a defesa prévia de interessado, no respectivo processo, no prazo de 5 (cinco) dias úteis;</w:t>
      </w:r>
      <w:bookmarkEnd w:id="1"/>
    </w:p>
    <w:p w14:paraId="582E7223" w14:textId="35ED5A78" w:rsidR="008C3327" w:rsidRPr="0050260B" w:rsidRDefault="0050260B" w:rsidP="0050260B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50260B">
        <w:rPr>
          <w:rFonts w:ascii="Azo Sans Lt" w:hAnsi="Azo Sans Lt" w:cstheme="minorHAnsi"/>
          <w:bCs/>
          <w:iCs/>
        </w:rPr>
        <w:t xml:space="preserve"> A aplicação de quaisquer das penalidades previstas realizar-se–á em processo administrativo que assegurará o contraditório e a ampla defesa ao licitante/adjudicatário, observando-se o procedimento previsto na Lei n.º 8.666/93. </w:t>
      </w:r>
    </w:p>
    <w:p w14:paraId="32EB3BB1" w14:textId="26DE250E" w:rsidR="00763341" w:rsidRPr="00763341" w:rsidRDefault="00763341" w:rsidP="00BE3C4E">
      <w:pPr>
        <w:pStyle w:val="Nivel01"/>
        <w:numPr>
          <w:ilvl w:val="0"/>
          <w:numId w:val="27"/>
        </w:numPr>
        <w:rPr>
          <w:rFonts w:ascii="Azo Sans Lt" w:hAnsi="Azo Sans Lt" w:cstheme="minorHAnsi"/>
          <w:sz w:val="22"/>
          <w:szCs w:val="22"/>
        </w:rPr>
      </w:pPr>
      <w:r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380F2F">
        <w:rPr>
          <w:rFonts w:ascii="Azo Sans Lt" w:hAnsi="Azo Sans Lt" w:cstheme="minorHAnsi"/>
          <w:sz w:val="22"/>
          <w:szCs w:val="22"/>
        </w:rPr>
        <w:t>CLÁUSULA DÉCIMA SEGUNDA – RESCISÃO</w:t>
      </w:r>
    </w:p>
    <w:p w14:paraId="6B3864CD" w14:textId="77777777" w:rsidR="001D32DF" w:rsidRPr="0075018C" w:rsidRDefault="001D32DF" w:rsidP="00CC666F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 w:rsidRPr="0075018C">
        <w:rPr>
          <w:rFonts w:ascii="Azo Sans Lt" w:hAnsi="Azo Sans Lt" w:cstheme="minorHAnsi"/>
        </w:rPr>
        <w:t xml:space="preserve">O presente Termo de Contrato poderá ser rescindido: </w:t>
      </w:r>
    </w:p>
    <w:p w14:paraId="6D7FEA0E" w14:textId="77777777" w:rsidR="001D32DF" w:rsidRPr="0075018C" w:rsidRDefault="001D32DF" w:rsidP="00CC666F">
      <w:pPr>
        <w:widowControl/>
        <w:numPr>
          <w:ilvl w:val="2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 w:rsidRPr="0075018C">
        <w:rPr>
          <w:rFonts w:ascii="Azo Sans Lt" w:hAnsi="Azo Sans Lt" w:cstheme="minorHAnsi"/>
        </w:rPr>
        <w:t xml:space="preserve">por ato unilateral e escrito da Administração, nas situações previstas nos incisos I a XII e XVII do art. 78 da Lei nº 8.666, de 1993, e com as consequências indicadas no art. 80 da mesma Lei, sem prejuízo da aplicação das sanções previstas no Termo de Referência, anexo ao Edital; </w:t>
      </w:r>
    </w:p>
    <w:p w14:paraId="5F431657" w14:textId="77777777" w:rsidR="001D32DF" w:rsidRPr="0075018C" w:rsidRDefault="001D32DF" w:rsidP="00CC666F">
      <w:pPr>
        <w:widowControl/>
        <w:numPr>
          <w:ilvl w:val="2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 w:rsidRPr="0075018C">
        <w:rPr>
          <w:rFonts w:ascii="Azo Sans Lt" w:hAnsi="Azo Sans Lt" w:cstheme="minorHAnsi"/>
        </w:rPr>
        <w:t>amigavelmente, nos termos do art. 79, inciso II, da Lei nº 8.666, de 1993.</w:t>
      </w:r>
    </w:p>
    <w:p w14:paraId="2BBD002B" w14:textId="77777777" w:rsidR="001D32DF" w:rsidRPr="0075018C" w:rsidRDefault="001D32DF" w:rsidP="00CC666F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 w:rsidRPr="0075018C">
        <w:rPr>
          <w:rFonts w:ascii="Azo Sans Lt" w:hAnsi="Azo Sans Lt" w:cstheme="minorHAnsi"/>
        </w:rPr>
        <w:t>Os casos de rescisão contratual serão formalmente motivados, assegurando-se à CONTRATADA o direito à prévia e ampla defesa.</w:t>
      </w:r>
    </w:p>
    <w:p w14:paraId="0CBC2F11" w14:textId="77777777" w:rsidR="001D32DF" w:rsidRPr="0075018C" w:rsidRDefault="001D32DF" w:rsidP="00CC666F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 w:rsidRPr="0075018C">
        <w:rPr>
          <w:rFonts w:ascii="Azo Sans Lt" w:hAnsi="Azo Sans Lt" w:cstheme="minorHAnsi"/>
        </w:rPr>
        <w:t>A CONTRATADA reconhece os direitos da CONTRATANTE em caso de rescisão administrativa prevista no art. 77 da Lei nº 8.666, de 1993.</w:t>
      </w:r>
    </w:p>
    <w:p w14:paraId="2A66508E" w14:textId="77777777" w:rsidR="001D32DF" w:rsidRPr="0075018C" w:rsidRDefault="001D32DF" w:rsidP="00CC666F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 w:rsidRPr="0075018C">
        <w:rPr>
          <w:rFonts w:ascii="Azo Sans Lt" w:hAnsi="Azo Sans Lt" w:cstheme="minorHAnsi"/>
        </w:rPr>
        <w:t>O termo de rescisão será precedido de Relatório indicativo dos seguintes aspectos, conforme o caso:</w:t>
      </w:r>
    </w:p>
    <w:p w14:paraId="322D25F6" w14:textId="77777777" w:rsidR="001D32DF" w:rsidRPr="0075018C" w:rsidRDefault="001D32DF" w:rsidP="00CC666F">
      <w:pPr>
        <w:widowControl/>
        <w:numPr>
          <w:ilvl w:val="2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 w:rsidRPr="0075018C">
        <w:rPr>
          <w:rFonts w:ascii="Azo Sans Lt" w:hAnsi="Azo Sans Lt" w:cstheme="minorHAnsi"/>
        </w:rPr>
        <w:t>Balanço dos eventos contratuais já cumpridos ou parcialmente cumpridos;</w:t>
      </w:r>
    </w:p>
    <w:p w14:paraId="0916280F" w14:textId="77777777" w:rsidR="001D32DF" w:rsidRPr="0075018C" w:rsidRDefault="001D32DF" w:rsidP="00CC666F">
      <w:pPr>
        <w:widowControl/>
        <w:numPr>
          <w:ilvl w:val="2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 w:rsidRPr="0075018C">
        <w:rPr>
          <w:rFonts w:ascii="Azo Sans Lt" w:hAnsi="Azo Sans Lt" w:cstheme="minorHAnsi"/>
        </w:rPr>
        <w:t>Relação dos pagamentos já efetuados e ainda devidos;</w:t>
      </w:r>
    </w:p>
    <w:p w14:paraId="320B8B30" w14:textId="77777777" w:rsidR="001D32DF" w:rsidRPr="0075018C" w:rsidRDefault="001D32DF" w:rsidP="00CC666F">
      <w:pPr>
        <w:widowControl/>
        <w:numPr>
          <w:ilvl w:val="2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 w:rsidRPr="0075018C">
        <w:rPr>
          <w:rFonts w:ascii="Azo Sans Lt" w:hAnsi="Azo Sans Lt" w:cstheme="minorHAnsi"/>
        </w:rPr>
        <w:t>Indenizações e multas.</w:t>
      </w:r>
    </w:p>
    <w:p w14:paraId="0D5AF7F3" w14:textId="0AAA9416" w:rsidR="00763341" w:rsidRPr="00763341" w:rsidRDefault="00763341" w:rsidP="00BE3C4E">
      <w:pPr>
        <w:pStyle w:val="Nivel01"/>
        <w:numPr>
          <w:ilvl w:val="0"/>
          <w:numId w:val="27"/>
        </w:numPr>
        <w:rPr>
          <w:rFonts w:ascii="Azo Sans Lt" w:hAnsi="Azo Sans Lt" w:cstheme="minorHAnsi"/>
          <w:sz w:val="22"/>
          <w:szCs w:val="22"/>
        </w:rPr>
      </w:pPr>
      <w:r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75018C">
        <w:rPr>
          <w:rFonts w:ascii="Azo Sans Lt" w:hAnsi="Azo Sans Lt" w:cstheme="minorHAnsi"/>
          <w:sz w:val="22"/>
          <w:szCs w:val="22"/>
        </w:rPr>
        <w:t xml:space="preserve">CLÁUSULA DÉCIMA TERCEIRA – VEDAÇÕES </w:t>
      </w:r>
    </w:p>
    <w:p w14:paraId="6C1BCC3A" w14:textId="66275043" w:rsidR="001D32DF" w:rsidRDefault="001D32DF" w:rsidP="00CC666F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 w:rsidRPr="0075018C">
        <w:rPr>
          <w:rFonts w:ascii="Azo Sans Lt" w:hAnsi="Azo Sans Lt" w:cstheme="minorHAnsi"/>
        </w:rPr>
        <w:t>É vedado à CONTRATADA interromper a execução dos serviços sob alegação de inadimplemento por parte da CONTRATANTE, salvo nos casos previstos em lei.</w:t>
      </w:r>
    </w:p>
    <w:p w14:paraId="044FCB60" w14:textId="256077BB" w:rsidR="00010323" w:rsidRPr="00010323" w:rsidRDefault="00010323" w:rsidP="00010323">
      <w:pPr>
        <w:pStyle w:val="PargrafodaLista"/>
        <w:numPr>
          <w:ilvl w:val="0"/>
          <w:numId w:val="27"/>
        </w:numPr>
        <w:rPr>
          <w:rFonts w:ascii="Azo Sans Lt" w:eastAsiaTheme="majorEastAsia" w:hAnsi="Azo Sans Lt" w:cstheme="minorHAnsi"/>
          <w:b/>
          <w:bCs/>
          <w:lang w:val="pt-BR" w:eastAsia="pt-BR"/>
        </w:rPr>
      </w:pPr>
      <w:r w:rsidRPr="00010323">
        <w:rPr>
          <w:rFonts w:ascii="Azo Sans Lt" w:eastAsiaTheme="majorEastAsia" w:hAnsi="Azo Sans Lt" w:cstheme="minorHAnsi"/>
          <w:b/>
          <w:bCs/>
          <w:lang w:val="pt-BR" w:eastAsia="pt-BR"/>
        </w:rPr>
        <w:lastRenderedPageBreak/>
        <w:t>CLÁUSULA DÉCIMA QUARTA – ALTERAÇÃO SUBJETIVA</w:t>
      </w:r>
    </w:p>
    <w:p w14:paraId="23DC6AA3" w14:textId="5725872D" w:rsidR="00010323" w:rsidRDefault="00697A1B" w:rsidP="00CC666F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 w:rsidRPr="00697A1B">
        <w:rPr>
          <w:rFonts w:ascii="Azo Sans Lt" w:hAnsi="Azo Sans Lt" w:cstheme="minorHAnsi"/>
        </w:rPr>
        <w:t>É admissível a fusão, cisão ou incorporação da CONTRATADA com/em outra pessoa jurídica, desde que seja observada por esta nova pessoa jurídica todos os requisitos de habilitação exigidos, sejam mantidas as demais cláusulas e condições pactuadas, não haja prejuízo à execução do objeto e haja a anuência expressa da Administração.</w:t>
      </w:r>
    </w:p>
    <w:p w14:paraId="49EC4A23" w14:textId="09C3C298" w:rsidR="00837319" w:rsidRPr="00837319" w:rsidRDefault="00837319" w:rsidP="00BE3C4E">
      <w:pPr>
        <w:pStyle w:val="Nivel01"/>
        <w:numPr>
          <w:ilvl w:val="0"/>
          <w:numId w:val="27"/>
        </w:numPr>
        <w:rPr>
          <w:rFonts w:ascii="Azo Sans Lt" w:hAnsi="Azo Sans Lt" w:cstheme="minorHAnsi"/>
          <w:sz w:val="22"/>
          <w:szCs w:val="22"/>
        </w:rPr>
      </w:pPr>
      <w:bookmarkStart w:id="2" w:name="_Hlk102642670"/>
      <w:r w:rsidRPr="00837319">
        <w:rPr>
          <w:rFonts w:ascii="Azo Sans Lt" w:hAnsi="Azo Sans Lt" w:cstheme="minorHAnsi"/>
          <w:sz w:val="22"/>
          <w:szCs w:val="22"/>
          <w:lang w:val="pt-PT"/>
        </w:rPr>
        <w:t>CLÁUSULA DÉCIMA Q</w:t>
      </w:r>
      <w:r>
        <w:rPr>
          <w:rFonts w:ascii="Azo Sans Lt" w:hAnsi="Azo Sans Lt" w:cstheme="minorHAnsi"/>
          <w:sz w:val="22"/>
          <w:szCs w:val="22"/>
          <w:lang w:val="pt-PT"/>
        </w:rPr>
        <w:t xml:space="preserve">UINTA - </w:t>
      </w:r>
      <w:r w:rsidRPr="00837319">
        <w:rPr>
          <w:rFonts w:ascii="Azo Sans Lt" w:hAnsi="Azo Sans Lt" w:cstheme="minorHAnsi"/>
          <w:sz w:val="22"/>
          <w:szCs w:val="22"/>
          <w:lang w:val="pt-PT"/>
        </w:rPr>
        <w:t>MEDIDAS ACAUTELADORAS</w:t>
      </w:r>
    </w:p>
    <w:p w14:paraId="360CE7CF" w14:textId="1C1E7325" w:rsidR="00837319" w:rsidRDefault="00837319" w:rsidP="00CC666F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 w:rsidRPr="00CC666F">
        <w:rPr>
          <w:rFonts w:ascii="Azo Sans Lt" w:hAnsi="Azo Sans Lt" w:cstheme="minorHAnsi"/>
        </w:rPr>
        <w:t>Consoantes o artigo 45 da Lei nº 9.784, de 1999, a Administração Pública poderá, sem a prévia manifestação do interessado, motivadamente, adotar providências acauteladoras, inclusive retendo o pagamento, em caso de risco iminente, como forma de prevenir a ocorrência de dano de difícil ou impossível reparação.</w:t>
      </w:r>
    </w:p>
    <w:p w14:paraId="2AA8FD78" w14:textId="5F54E0F8" w:rsidR="00837319" w:rsidRPr="00837319" w:rsidRDefault="00837319" w:rsidP="00BE3C4E">
      <w:pPr>
        <w:pStyle w:val="Nivel01"/>
        <w:numPr>
          <w:ilvl w:val="0"/>
          <w:numId w:val="27"/>
        </w:numPr>
        <w:rPr>
          <w:rFonts w:ascii="Azo Sans Lt" w:hAnsi="Azo Sans Lt" w:cstheme="minorHAnsi"/>
          <w:sz w:val="22"/>
          <w:szCs w:val="22"/>
        </w:rPr>
      </w:pPr>
      <w:r w:rsidRPr="00837319">
        <w:rPr>
          <w:rFonts w:ascii="Azo Sans Lt" w:hAnsi="Azo Sans Lt" w:cstheme="minorHAnsi"/>
          <w:sz w:val="22"/>
          <w:szCs w:val="22"/>
          <w:lang w:val="pt-PT"/>
        </w:rPr>
        <w:t xml:space="preserve">CLÁUSULA DÉCIMA SEXTA – </w:t>
      </w:r>
      <w:r>
        <w:rPr>
          <w:rFonts w:ascii="Azo Sans Lt" w:hAnsi="Azo Sans Lt" w:cstheme="minorHAnsi"/>
          <w:sz w:val="22"/>
          <w:szCs w:val="22"/>
          <w:lang w:val="pt-PT"/>
        </w:rPr>
        <w:t xml:space="preserve"> </w:t>
      </w:r>
      <w:r w:rsidRPr="00837319">
        <w:rPr>
          <w:rFonts w:ascii="Azo Sans Lt" w:hAnsi="Azo Sans Lt" w:cstheme="minorHAnsi"/>
          <w:sz w:val="22"/>
          <w:szCs w:val="22"/>
          <w:lang w:val="pt-PT"/>
        </w:rPr>
        <w:t>SUBCONTRATAÇÃO</w:t>
      </w:r>
    </w:p>
    <w:p w14:paraId="564766C7" w14:textId="044E5B1A" w:rsidR="00837319" w:rsidRPr="00837319" w:rsidRDefault="00837319" w:rsidP="00837319">
      <w:pPr>
        <w:widowControl/>
        <w:numPr>
          <w:ilvl w:val="1"/>
          <w:numId w:val="27"/>
        </w:numPr>
        <w:autoSpaceDE/>
        <w:autoSpaceDN/>
        <w:spacing w:before="120" w:after="120"/>
        <w:ind w:left="425"/>
        <w:jc w:val="both"/>
        <w:rPr>
          <w:rFonts w:ascii="Azo Sans Lt" w:hAnsi="Azo Sans Lt" w:cstheme="minorHAnsi"/>
        </w:rPr>
      </w:pPr>
      <w:r w:rsidRPr="00837319">
        <w:rPr>
          <w:rFonts w:ascii="Azo Sans Lt" w:hAnsi="Azo Sans Lt" w:cstheme="minorHAnsi"/>
          <w:lang w:val="pt-BR"/>
        </w:rPr>
        <w:t>Não será admitida a subcontratação do objeto.</w:t>
      </w:r>
    </w:p>
    <w:p w14:paraId="7E3E88D4" w14:textId="49784BDA" w:rsidR="00763341" w:rsidRPr="00763341" w:rsidRDefault="00763341" w:rsidP="00BE3C4E">
      <w:pPr>
        <w:pStyle w:val="Nivel01"/>
        <w:numPr>
          <w:ilvl w:val="0"/>
          <w:numId w:val="27"/>
        </w:numPr>
        <w:rPr>
          <w:rFonts w:ascii="Azo Sans Lt" w:hAnsi="Azo Sans Lt" w:cstheme="minorHAnsi"/>
          <w:sz w:val="22"/>
          <w:szCs w:val="22"/>
        </w:rPr>
      </w:pPr>
      <w:r>
        <w:rPr>
          <w:rFonts w:ascii="Azo Sans Lt" w:hAnsi="Azo Sans Lt" w:cstheme="minorHAnsi"/>
          <w:sz w:val="22"/>
          <w:szCs w:val="22"/>
        </w:rPr>
        <w:t xml:space="preserve">- </w:t>
      </w:r>
      <w:bookmarkStart w:id="3" w:name="_Hlk102642787"/>
      <w:r w:rsidR="001D32DF" w:rsidRPr="0075018C">
        <w:rPr>
          <w:rFonts w:ascii="Azo Sans Lt" w:hAnsi="Azo Sans Lt" w:cstheme="minorHAnsi"/>
          <w:sz w:val="22"/>
          <w:szCs w:val="22"/>
        </w:rPr>
        <w:t xml:space="preserve">CLÁUSULA DÉCIMA </w:t>
      </w:r>
      <w:r w:rsidR="00837319">
        <w:rPr>
          <w:rFonts w:ascii="Azo Sans Lt" w:hAnsi="Azo Sans Lt" w:cstheme="minorHAnsi"/>
          <w:sz w:val="22"/>
          <w:szCs w:val="22"/>
        </w:rPr>
        <w:t>SÉTIMA</w:t>
      </w:r>
      <w:r w:rsidR="001D32DF" w:rsidRPr="0075018C">
        <w:rPr>
          <w:rFonts w:ascii="Azo Sans Lt" w:hAnsi="Azo Sans Lt" w:cstheme="minorHAnsi"/>
          <w:sz w:val="22"/>
          <w:szCs w:val="22"/>
        </w:rPr>
        <w:t xml:space="preserve"> </w:t>
      </w:r>
      <w:bookmarkEnd w:id="3"/>
      <w:r w:rsidR="001D32DF" w:rsidRPr="0075018C">
        <w:rPr>
          <w:rFonts w:ascii="Azo Sans Lt" w:hAnsi="Azo Sans Lt" w:cstheme="minorHAnsi"/>
          <w:sz w:val="22"/>
          <w:szCs w:val="22"/>
        </w:rPr>
        <w:t>– ALTERAÇÕES</w:t>
      </w:r>
    </w:p>
    <w:bookmarkEnd w:id="2"/>
    <w:p w14:paraId="4A2117CD" w14:textId="77777777" w:rsidR="001D32DF" w:rsidRPr="0075018C" w:rsidRDefault="001D32DF" w:rsidP="00CC666F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 w:rsidRPr="0075018C">
        <w:rPr>
          <w:rFonts w:ascii="Azo Sans Lt" w:hAnsi="Azo Sans Lt" w:cstheme="minorHAnsi"/>
        </w:rPr>
        <w:t>Eventuais alterações contratuais reger-se-ão pela disciplina do art. 65 da Lei nº 8.666, de 1993.</w:t>
      </w:r>
    </w:p>
    <w:p w14:paraId="729AF0D5" w14:textId="77777777" w:rsidR="001D32DF" w:rsidRPr="0075018C" w:rsidRDefault="001D32DF" w:rsidP="00CC666F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 w:rsidRPr="0075018C">
        <w:rPr>
          <w:rFonts w:ascii="Azo Sans Lt" w:hAnsi="Azo Sans Lt" w:cstheme="minorHAnsi"/>
        </w:rPr>
        <w:t>A CONTRATADA é obrigada a aceitar, nas mesmas condições contratuais, os acréscimos ou supressões que se fizerem necessários, até o limite de 25% (vinte e cinco por cento) do valor inicial atualizado do contrato.</w:t>
      </w:r>
    </w:p>
    <w:p w14:paraId="108FF791" w14:textId="779A13A6" w:rsidR="001D32DF" w:rsidRPr="0075018C" w:rsidRDefault="001D32DF" w:rsidP="00CC666F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 w:rsidRPr="0075018C">
        <w:rPr>
          <w:rFonts w:ascii="Azo Sans Lt" w:hAnsi="Azo Sans Lt" w:cstheme="minorHAnsi"/>
        </w:rPr>
        <w:t>As supressões resultantes de acordo celebrado entre as partes contratantes poderão exceder o limite de 25% (vinte e cinco por cento) do valor inicial atualizado do contrato.</w:t>
      </w:r>
    </w:p>
    <w:p w14:paraId="1512E8FE" w14:textId="5F9866C6" w:rsidR="000F2826" w:rsidRPr="000F2826" w:rsidRDefault="000F2826" w:rsidP="00BE3C4E">
      <w:pPr>
        <w:pStyle w:val="Nivel01"/>
        <w:numPr>
          <w:ilvl w:val="0"/>
          <w:numId w:val="27"/>
        </w:numPr>
        <w:rPr>
          <w:rFonts w:ascii="Azo Sans Lt" w:hAnsi="Azo Sans Lt" w:cstheme="minorHAnsi"/>
          <w:sz w:val="22"/>
          <w:szCs w:val="22"/>
        </w:rPr>
      </w:pPr>
      <w:r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75018C">
        <w:rPr>
          <w:rFonts w:ascii="Azo Sans Lt" w:hAnsi="Azo Sans Lt" w:cstheme="minorHAnsi"/>
          <w:sz w:val="22"/>
          <w:szCs w:val="22"/>
        </w:rPr>
        <w:t xml:space="preserve">CLÁUSULA DÉCIMA </w:t>
      </w:r>
      <w:r w:rsidR="00837319">
        <w:rPr>
          <w:rFonts w:ascii="Azo Sans Lt" w:hAnsi="Azo Sans Lt" w:cstheme="minorHAnsi"/>
          <w:sz w:val="22"/>
          <w:szCs w:val="22"/>
        </w:rPr>
        <w:t>OITAVA</w:t>
      </w:r>
      <w:r w:rsidR="001D32DF" w:rsidRPr="0075018C">
        <w:rPr>
          <w:rFonts w:ascii="Azo Sans Lt" w:hAnsi="Azo Sans Lt" w:cstheme="minorHAnsi"/>
          <w:sz w:val="22"/>
          <w:szCs w:val="22"/>
        </w:rPr>
        <w:t xml:space="preserve"> - DOS CASOS OMISSOS.</w:t>
      </w:r>
    </w:p>
    <w:p w14:paraId="3B35482C" w14:textId="6DC9F3C7" w:rsidR="001D32DF" w:rsidRPr="0075018C" w:rsidRDefault="001D32DF" w:rsidP="00CC666F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 w:rsidRPr="0075018C">
        <w:rPr>
          <w:rFonts w:ascii="Azo Sans Lt" w:hAnsi="Azo Sans Lt" w:cstheme="minorHAnsi"/>
        </w:rPr>
        <w:t>Os casos omissos serão decididos pela CONTRATANTE, segundo as disposições contidas na Lei nº 8.666, de 1993, na Lei nº 10.520, de 2002 e demais normas federais de licitações e contratos administrativos e, subsidiariamente, segundo as disposições contidas na Lei nº 8.078, de 1990 - Código de Defesa do Consumidor - e normas e princípios gerais dos contratos.</w:t>
      </w:r>
    </w:p>
    <w:p w14:paraId="23811D85" w14:textId="351167A7" w:rsidR="000F2826" w:rsidRPr="000F2826" w:rsidRDefault="000F2826" w:rsidP="00BE3C4E">
      <w:pPr>
        <w:pStyle w:val="Nivel01"/>
        <w:numPr>
          <w:ilvl w:val="0"/>
          <w:numId w:val="27"/>
        </w:numPr>
        <w:rPr>
          <w:rFonts w:ascii="Azo Sans Lt" w:hAnsi="Azo Sans Lt" w:cstheme="minorHAnsi"/>
          <w:sz w:val="22"/>
          <w:szCs w:val="22"/>
        </w:rPr>
      </w:pPr>
      <w:r>
        <w:rPr>
          <w:rFonts w:ascii="Azo Sans Lt" w:hAnsi="Azo Sans Lt" w:cstheme="minorHAnsi"/>
          <w:sz w:val="22"/>
          <w:szCs w:val="22"/>
        </w:rPr>
        <w:t xml:space="preserve">- </w:t>
      </w:r>
      <w:bookmarkStart w:id="4" w:name="_Hlk102642866"/>
      <w:r w:rsidR="001D32DF" w:rsidRPr="0075018C">
        <w:rPr>
          <w:rFonts w:ascii="Azo Sans Lt" w:hAnsi="Azo Sans Lt" w:cstheme="minorHAnsi"/>
          <w:sz w:val="22"/>
          <w:szCs w:val="22"/>
        </w:rPr>
        <w:t xml:space="preserve">CLÁUSULA DÉCIMA </w:t>
      </w:r>
      <w:r w:rsidR="00837319">
        <w:rPr>
          <w:rFonts w:ascii="Azo Sans Lt" w:hAnsi="Azo Sans Lt" w:cstheme="minorHAnsi"/>
          <w:sz w:val="22"/>
          <w:szCs w:val="22"/>
        </w:rPr>
        <w:t>NONA</w:t>
      </w:r>
      <w:r w:rsidR="001D32DF" w:rsidRPr="0075018C">
        <w:rPr>
          <w:rFonts w:ascii="Azo Sans Lt" w:hAnsi="Azo Sans Lt" w:cstheme="minorHAnsi"/>
          <w:sz w:val="22"/>
          <w:szCs w:val="22"/>
        </w:rPr>
        <w:t xml:space="preserve"> – PUBLICAÇÃO</w:t>
      </w:r>
      <w:bookmarkEnd w:id="4"/>
    </w:p>
    <w:p w14:paraId="5CFD7C79" w14:textId="77777777" w:rsidR="001D32DF" w:rsidRPr="0075018C" w:rsidRDefault="001D32DF" w:rsidP="00CC666F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 w:rsidRPr="0075018C">
        <w:rPr>
          <w:rFonts w:ascii="Azo Sans Lt" w:hAnsi="Azo Sans Lt" w:cstheme="minorHAnsi"/>
        </w:rPr>
        <w:t>Incumbirá à CONTRATANTE providenciar a publicação deste instrumento, por extrato, no Diário Oficial da União, no prazo previsto na Lei nº 8.666, de 1993.</w:t>
      </w:r>
    </w:p>
    <w:p w14:paraId="06D1B681" w14:textId="36CF2293" w:rsidR="000F2826" w:rsidRPr="000F2826" w:rsidRDefault="000F2826" w:rsidP="00BE3C4E">
      <w:pPr>
        <w:pStyle w:val="Nivel01"/>
        <w:numPr>
          <w:ilvl w:val="0"/>
          <w:numId w:val="27"/>
        </w:numPr>
        <w:rPr>
          <w:rFonts w:ascii="Azo Sans Lt" w:hAnsi="Azo Sans Lt" w:cstheme="minorHAnsi"/>
          <w:sz w:val="22"/>
          <w:szCs w:val="22"/>
        </w:rPr>
      </w:pPr>
      <w:r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75018C">
        <w:rPr>
          <w:rFonts w:ascii="Azo Sans Lt" w:hAnsi="Azo Sans Lt" w:cstheme="minorHAnsi"/>
          <w:sz w:val="22"/>
          <w:szCs w:val="22"/>
        </w:rPr>
        <w:t xml:space="preserve">CLÁUSULA </w:t>
      </w:r>
      <w:r w:rsidR="00837319">
        <w:rPr>
          <w:rFonts w:ascii="Azo Sans Lt" w:hAnsi="Azo Sans Lt" w:cstheme="minorHAnsi"/>
          <w:sz w:val="22"/>
          <w:szCs w:val="22"/>
        </w:rPr>
        <w:t>VIGÉSIMA</w:t>
      </w:r>
      <w:r w:rsidR="001D32DF" w:rsidRPr="0075018C">
        <w:rPr>
          <w:rFonts w:ascii="Azo Sans Lt" w:hAnsi="Azo Sans Lt" w:cstheme="minorHAnsi"/>
          <w:sz w:val="22"/>
          <w:szCs w:val="22"/>
        </w:rPr>
        <w:t xml:space="preserve"> – FORO</w:t>
      </w:r>
    </w:p>
    <w:p w14:paraId="3B80006D" w14:textId="5E1C6D89" w:rsidR="001D32DF" w:rsidRPr="0075018C" w:rsidRDefault="001D32DF" w:rsidP="00CC666F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 w:rsidRPr="0075018C">
        <w:rPr>
          <w:rFonts w:ascii="Azo Sans Lt" w:hAnsi="Azo Sans Lt" w:cstheme="minorHAnsi"/>
        </w:rPr>
        <w:t xml:space="preserve">É eleito o Foro da </w:t>
      </w:r>
      <w:r w:rsidR="007168B3" w:rsidRPr="0075018C">
        <w:rPr>
          <w:rFonts w:ascii="Azo Sans Lt" w:hAnsi="Azo Sans Lt" w:cstheme="minorHAnsi"/>
        </w:rPr>
        <w:t>comarca de Nova Friburgo/RJ</w:t>
      </w:r>
      <w:r w:rsidRPr="0075018C">
        <w:rPr>
          <w:rFonts w:ascii="Azo Sans Lt" w:hAnsi="Azo Sans Lt" w:cstheme="minorHAnsi"/>
        </w:rPr>
        <w:t xml:space="preserve"> para dirimir os litígios que decorrerem da execução deste Termo de Contrato que não possam ser compostos pela conciliação, conforme art. 55, §2º da Lei nº 8.666/93. </w:t>
      </w:r>
    </w:p>
    <w:p w14:paraId="389D31E9" w14:textId="02411A51" w:rsidR="001D32DF" w:rsidRDefault="001D32DF" w:rsidP="00CC666F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 w:rsidRPr="0075018C">
        <w:rPr>
          <w:rFonts w:ascii="Azo Sans Lt" w:hAnsi="Azo Sans Lt" w:cstheme="minorHAnsi"/>
        </w:rPr>
        <w:t xml:space="preserve">Para firmeza e validade do pactuado, o presente Termo de Contrato foi lavrado em </w:t>
      </w:r>
      <w:r w:rsidR="00466BF6" w:rsidRPr="0075018C">
        <w:rPr>
          <w:rFonts w:ascii="Azo Sans Lt" w:hAnsi="Azo Sans Lt" w:cstheme="minorHAnsi"/>
        </w:rPr>
        <w:t>03</w:t>
      </w:r>
      <w:r w:rsidRPr="0075018C">
        <w:rPr>
          <w:rFonts w:ascii="Azo Sans Lt" w:hAnsi="Azo Sans Lt" w:cstheme="minorHAnsi"/>
        </w:rPr>
        <w:t xml:space="preserve"> (</w:t>
      </w:r>
      <w:r w:rsidR="00466BF6" w:rsidRPr="0075018C">
        <w:rPr>
          <w:rFonts w:ascii="Azo Sans Lt" w:hAnsi="Azo Sans Lt" w:cstheme="minorHAnsi"/>
        </w:rPr>
        <w:t>três</w:t>
      </w:r>
      <w:r w:rsidRPr="0075018C">
        <w:rPr>
          <w:rFonts w:ascii="Azo Sans Lt" w:hAnsi="Azo Sans Lt" w:cstheme="minorHAnsi"/>
        </w:rPr>
        <w:t xml:space="preserve">) vias de igual teor, que, depois de lido e achado em ordem, vai assinado pelos contraentes. </w:t>
      </w:r>
    </w:p>
    <w:p w14:paraId="706E54F0" w14:textId="77777777" w:rsidR="000F2826" w:rsidRPr="0075018C" w:rsidRDefault="000F2826" w:rsidP="001D32DF">
      <w:pPr>
        <w:spacing w:before="120" w:after="120" w:line="276" w:lineRule="auto"/>
        <w:jc w:val="both"/>
        <w:rPr>
          <w:rFonts w:ascii="Azo Sans Lt" w:hAnsi="Azo Sans Lt" w:cstheme="minorHAnsi"/>
        </w:rPr>
      </w:pPr>
    </w:p>
    <w:p w14:paraId="4D32C3F5" w14:textId="77777777" w:rsidR="00303AFD" w:rsidRDefault="00303AFD" w:rsidP="001D32DF">
      <w:pPr>
        <w:spacing w:after="120" w:line="360" w:lineRule="auto"/>
        <w:ind w:right="-15"/>
        <w:jc w:val="both"/>
        <w:rPr>
          <w:rFonts w:ascii="Azo Sans Lt" w:hAnsi="Azo Sans Lt" w:cstheme="minorHAnsi"/>
        </w:rPr>
      </w:pPr>
    </w:p>
    <w:p w14:paraId="01908919" w14:textId="7F76C8BE" w:rsidR="001D32DF" w:rsidRDefault="001D32DF" w:rsidP="001D32DF">
      <w:pPr>
        <w:spacing w:after="120" w:line="360" w:lineRule="auto"/>
        <w:ind w:right="-15"/>
        <w:jc w:val="both"/>
        <w:rPr>
          <w:rFonts w:ascii="Azo Sans Lt" w:hAnsi="Azo Sans Lt" w:cstheme="minorHAnsi"/>
        </w:rPr>
      </w:pPr>
      <w:r w:rsidRPr="0075018C">
        <w:rPr>
          <w:rFonts w:ascii="Azo Sans Lt" w:hAnsi="Azo Sans Lt" w:cstheme="minorHAnsi"/>
        </w:rPr>
        <w:t>...........................................,  .......... de.......................................... de 20</w:t>
      </w:r>
      <w:r w:rsidR="00496248">
        <w:rPr>
          <w:rFonts w:ascii="Azo Sans Lt" w:hAnsi="Azo Sans Lt" w:cstheme="minorHAnsi"/>
        </w:rPr>
        <w:t>23</w:t>
      </w:r>
      <w:r w:rsidR="00303AFD">
        <w:rPr>
          <w:rFonts w:ascii="Azo Sans Lt" w:hAnsi="Azo Sans Lt" w:cstheme="minorHAnsi"/>
        </w:rPr>
        <w:t>.</w:t>
      </w:r>
    </w:p>
    <w:p w14:paraId="26368875" w14:textId="0B000BF3" w:rsidR="000F2826" w:rsidRDefault="000F2826" w:rsidP="001D32DF">
      <w:pPr>
        <w:spacing w:after="120" w:line="360" w:lineRule="auto"/>
        <w:ind w:right="-15"/>
        <w:jc w:val="both"/>
        <w:rPr>
          <w:rFonts w:ascii="Azo Sans Lt" w:hAnsi="Azo Sans Lt" w:cstheme="minorHAnsi"/>
        </w:rPr>
      </w:pPr>
    </w:p>
    <w:p w14:paraId="1BD7248C" w14:textId="77777777" w:rsidR="00303AFD" w:rsidRPr="0075018C" w:rsidRDefault="00303AFD" w:rsidP="001D32DF">
      <w:pPr>
        <w:spacing w:after="120" w:line="360" w:lineRule="auto"/>
        <w:ind w:right="-15"/>
        <w:jc w:val="both"/>
        <w:rPr>
          <w:rFonts w:ascii="Azo Sans Lt" w:hAnsi="Azo Sans Lt" w:cstheme="minorHAnsi"/>
        </w:rPr>
      </w:pPr>
    </w:p>
    <w:p w14:paraId="0474FF7C" w14:textId="77777777" w:rsidR="001D32DF" w:rsidRPr="0075018C" w:rsidRDefault="001D32DF" w:rsidP="001D32DF">
      <w:pPr>
        <w:spacing w:after="120"/>
        <w:jc w:val="center"/>
        <w:rPr>
          <w:rFonts w:ascii="Azo Sans Lt" w:hAnsi="Azo Sans Lt" w:cstheme="minorHAnsi"/>
          <w:bCs/>
        </w:rPr>
      </w:pPr>
      <w:r w:rsidRPr="0075018C">
        <w:rPr>
          <w:rFonts w:ascii="Azo Sans Lt" w:hAnsi="Azo Sans Lt" w:cstheme="minorHAnsi"/>
          <w:bCs/>
        </w:rPr>
        <w:t>_________________________</w:t>
      </w:r>
    </w:p>
    <w:p w14:paraId="1779E7D1" w14:textId="151DBBE2" w:rsidR="001D32DF" w:rsidRDefault="001D32DF" w:rsidP="001D32DF">
      <w:pPr>
        <w:spacing w:after="120"/>
        <w:jc w:val="center"/>
        <w:rPr>
          <w:rFonts w:ascii="Azo Sans Lt" w:hAnsi="Azo Sans Lt" w:cstheme="minorHAnsi"/>
          <w:bCs/>
        </w:rPr>
      </w:pPr>
      <w:r w:rsidRPr="0075018C">
        <w:rPr>
          <w:rFonts w:ascii="Azo Sans Lt" w:hAnsi="Azo Sans Lt" w:cstheme="minorHAnsi"/>
          <w:bCs/>
        </w:rPr>
        <w:t>Responsável legal da CONTRATANTE</w:t>
      </w:r>
    </w:p>
    <w:p w14:paraId="30BD9C9A" w14:textId="752D8F11" w:rsidR="000F2826" w:rsidRDefault="000F2826" w:rsidP="001D32DF">
      <w:pPr>
        <w:spacing w:after="120"/>
        <w:jc w:val="center"/>
        <w:rPr>
          <w:rFonts w:ascii="Azo Sans Lt" w:hAnsi="Azo Sans Lt" w:cstheme="minorHAnsi"/>
          <w:bCs/>
        </w:rPr>
      </w:pPr>
    </w:p>
    <w:p w14:paraId="6FD6782F" w14:textId="77777777" w:rsidR="000F2826" w:rsidRPr="0075018C" w:rsidRDefault="000F2826" w:rsidP="001D32DF">
      <w:pPr>
        <w:spacing w:after="120"/>
        <w:jc w:val="center"/>
        <w:rPr>
          <w:rFonts w:ascii="Azo Sans Lt" w:hAnsi="Azo Sans Lt" w:cstheme="minorHAnsi"/>
          <w:bCs/>
        </w:rPr>
      </w:pPr>
    </w:p>
    <w:p w14:paraId="3ABEFBC1" w14:textId="77777777" w:rsidR="001D32DF" w:rsidRPr="0075018C" w:rsidRDefault="001D32DF" w:rsidP="001D32DF">
      <w:pPr>
        <w:spacing w:after="120"/>
        <w:jc w:val="center"/>
        <w:rPr>
          <w:rFonts w:ascii="Azo Sans Lt" w:hAnsi="Azo Sans Lt" w:cstheme="minorHAnsi"/>
        </w:rPr>
      </w:pPr>
      <w:r w:rsidRPr="0075018C">
        <w:rPr>
          <w:rFonts w:ascii="Azo Sans Lt" w:hAnsi="Azo Sans Lt" w:cstheme="minorHAnsi"/>
        </w:rPr>
        <w:t>_________________________</w:t>
      </w:r>
    </w:p>
    <w:p w14:paraId="4BCCED7F" w14:textId="06A8E690" w:rsidR="001D32DF" w:rsidRDefault="001D32DF" w:rsidP="001D32DF">
      <w:pPr>
        <w:spacing w:after="120"/>
        <w:jc w:val="center"/>
        <w:rPr>
          <w:rFonts w:ascii="Azo Sans Lt" w:hAnsi="Azo Sans Lt" w:cstheme="minorHAnsi"/>
        </w:rPr>
      </w:pPr>
      <w:r w:rsidRPr="0075018C">
        <w:rPr>
          <w:rFonts w:ascii="Azo Sans Lt" w:hAnsi="Azo Sans Lt" w:cstheme="minorHAnsi"/>
        </w:rPr>
        <w:t>Responsável legal da CONTRATADA</w:t>
      </w:r>
    </w:p>
    <w:p w14:paraId="18A1E587" w14:textId="77777777" w:rsidR="00496248" w:rsidRDefault="00496248" w:rsidP="001D32DF">
      <w:pPr>
        <w:spacing w:after="120"/>
        <w:jc w:val="center"/>
        <w:rPr>
          <w:rFonts w:ascii="Azo Sans Lt" w:hAnsi="Azo Sans Lt" w:cstheme="minorHAnsi"/>
        </w:rPr>
      </w:pPr>
    </w:p>
    <w:p w14:paraId="5D57D0AF" w14:textId="77777777" w:rsidR="001F44F7" w:rsidRPr="0075018C" w:rsidRDefault="001F44F7" w:rsidP="001F44F7">
      <w:pPr>
        <w:spacing w:after="120"/>
        <w:jc w:val="both"/>
        <w:rPr>
          <w:rFonts w:ascii="Azo Sans Lt" w:hAnsi="Azo Sans Lt" w:cstheme="minorHAnsi"/>
        </w:rPr>
      </w:pPr>
      <w:r w:rsidRPr="0075018C">
        <w:rPr>
          <w:rFonts w:ascii="Azo Sans Lt" w:hAnsi="Azo Sans Lt" w:cstheme="minorHAnsi"/>
        </w:rPr>
        <w:t>TESTEMUNHAS:</w:t>
      </w:r>
    </w:p>
    <w:p w14:paraId="4276C61F" w14:textId="31F8F4D3" w:rsidR="007F7B13" w:rsidRPr="0075018C" w:rsidRDefault="007F7B13" w:rsidP="003C15BE">
      <w:pPr>
        <w:spacing w:after="120"/>
        <w:jc w:val="both"/>
        <w:rPr>
          <w:rFonts w:ascii="Azo Sans Lt" w:hAnsi="Azo Sans Lt" w:cstheme="minorHAnsi"/>
          <w:lang w:val="pt-BR"/>
        </w:rPr>
      </w:pPr>
    </w:p>
    <w:sectPr w:rsidR="007F7B13" w:rsidRPr="0075018C" w:rsidSect="001064C8">
      <w:headerReference w:type="default" r:id="rId8"/>
      <w:footerReference w:type="default" r:id="rId9"/>
      <w:pgSz w:w="11910" w:h="16840"/>
      <w:pgMar w:top="1418" w:right="1418" w:bottom="1418" w:left="1418" w:header="1474" w:footer="68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D473E" w14:textId="77777777" w:rsidR="005867E3" w:rsidRDefault="005867E3">
      <w:r>
        <w:separator/>
      </w:r>
    </w:p>
  </w:endnote>
  <w:endnote w:type="continuationSeparator" w:id="0">
    <w:p w14:paraId="18532691" w14:textId="77777777" w:rsidR="005867E3" w:rsidRDefault="00586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Ecofont_Spranq_eco_Sans">
    <w:altName w:val="Cambria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Javanese Text">
    <w:panose1 w:val="02000000000000000000"/>
    <w:charset w:val="00"/>
    <w:family w:val="auto"/>
    <w:pitch w:val="variable"/>
    <w:sig w:usb0="80000003" w:usb1="00002000" w:usb2="00000000" w:usb3="00000000" w:csb0="00000001" w:csb1="00000000"/>
  </w:font>
  <w:font w:name="Liberation Sans"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C6C17" w14:textId="1464E800" w:rsidR="005E2922" w:rsidRDefault="005E2922" w:rsidP="002663BD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</w:rPr>
    </w:pPr>
  </w:p>
  <w:p w14:paraId="435CF93D" w14:textId="622A48EC" w:rsidR="002663BD" w:rsidRPr="00D828C9" w:rsidRDefault="002663BD" w:rsidP="002663BD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</w:rPr>
    </w:pPr>
    <w:r w:rsidRPr="00D828C9">
      <w:rPr>
        <w:rFonts w:ascii="Azo Sans Lt" w:hAnsi="Azo Sans Lt"/>
        <w:b/>
        <w:bCs/>
        <w:color w:val="000000"/>
        <w:sz w:val="18"/>
        <w:szCs w:val="18"/>
      </w:rPr>
      <w:t>Av. Alberto Braune, nº 224 – 2º Andar / Sala 212 – Centro – Nova Friburgo – RJ</w:t>
    </w:r>
  </w:p>
  <w:p w14:paraId="60D26642" w14:textId="6F15C2F4" w:rsidR="002663BD" w:rsidRDefault="002663BD" w:rsidP="002663BD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</w:rPr>
    </w:pPr>
    <w:r>
      <w:rPr>
        <w:rFonts w:ascii="Azo Sans Lt" w:hAnsi="Azo Sans Lt"/>
        <w:b/>
        <w:bCs/>
        <w:color w:val="000000"/>
        <w:sz w:val="18"/>
        <w:szCs w:val="18"/>
      </w:rPr>
      <w:t xml:space="preserve">CNPJ: 28.606.630/0001- 23 - </w:t>
    </w:r>
    <w:r w:rsidRPr="00D828C9">
      <w:rPr>
        <w:rFonts w:ascii="Azo Sans Lt" w:hAnsi="Azo Sans Lt"/>
        <w:b/>
        <w:bCs/>
        <w:color w:val="000000"/>
        <w:sz w:val="18"/>
        <w:szCs w:val="18"/>
      </w:rPr>
      <w:t xml:space="preserve">e-mail: </w:t>
    </w:r>
    <w:hyperlink r:id="rId1" w:history="1">
      <w:r w:rsidR="00B27105" w:rsidRPr="00F8783C">
        <w:rPr>
          <w:rStyle w:val="Hyperlink"/>
          <w:rFonts w:ascii="Azo Sans Lt" w:hAnsi="Azo Sans Lt"/>
          <w:b/>
          <w:bCs/>
          <w:sz w:val="18"/>
          <w:szCs w:val="18"/>
        </w:rPr>
        <w:t>pregaoeletronico.friburgo@gmail.com</w:t>
      </w:r>
    </w:hyperlink>
    <w:r w:rsidRPr="00D828C9">
      <w:rPr>
        <w:rFonts w:ascii="Azo Sans Lt" w:hAnsi="Azo Sans Lt"/>
        <w:b/>
        <w:bCs/>
        <w:color w:val="000000"/>
        <w:sz w:val="18"/>
        <w:szCs w:val="18"/>
      </w:rPr>
      <w:t xml:space="preserve"> – Telefone: (22) 2523-1113</w:t>
    </w:r>
  </w:p>
  <w:p w14:paraId="51BD31BF" w14:textId="77777777" w:rsidR="005E2922" w:rsidRDefault="005E2922" w:rsidP="002663BD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</w:rPr>
    </w:pPr>
  </w:p>
  <w:p w14:paraId="02A9EEA9" w14:textId="061F94FF" w:rsidR="002663BD" w:rsidRPr="00DD1E22" w:rsidRDefault="002663BD" w:rsidP="002663BD">
    <w:pPr>
      <w:pStyle w:val="Rodap"/>
      <w:jc w:val="right"/>
      <w:rPr>
        <w:rFonts w:ascii="Azo Sans Lt" w:hAnsi="Azo Sans Lt"/>
        <w:sz w:val="18"/>
        <w:szCs w:val="18"/>
      </w:rPr>
    </w:pPr>
    <w:r w:rsidRPr="00DD1E22">
      <w:rPr>
        <w:rFonts w:ascii="Azo Sans Lt" w:hAnsi="Azo Sans Lt"/>
        <w:b/>
        <w:bCs/>
        <w:color w:val="000000"/>
        <w:sz w:val="18"/>
        <w:szCs w:val="18"/>
      </w:rPr>
      <w:t xml:space="preserve">Página </w: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begin"/>
    </w:r>
    <w:r w:rsidRPr="00DD1E22">
      <w:rPr>
        <w:rFonts w:ascii="Azo Sans Lt" w:hAnsi="Azo Sans Lt"/>
        <w:b/>
        <w:bCs/>
        <w:color w:val="000000"/>
        <w:sz w:val="18"/>
        <w:szCs w:val="18"/>
      </w:rPr>
      <w:instrText>PAGE  \* Arabic  \* MERGEFORMAT</w:instrTex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separate"/>
    </w:r>
    <w:r>
      <w:rPr>
        <w:rFonts w:ascii="Azo Sans Lt" w:hAnsi="Azo Sans Lt"/>
        <w:b/>
        <w:bCs/>
        <w:color w:val="000000"/>
        <w:sz w:val="18"/>
        <w:szCs w:val="18"/>
      </w:rPr>
      <w:t>1</w: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end"/>
    </w:r>
    <w:r w:rsidRPr="00DD1E22">
      <w:rPr>
        <w:rFonts w:ascii="Azo Sans Lt" w:hAnsi="Azo Sans Lt"/>
        <w:b/>
        <w:bCs/>
        <w:color w:val="000000"/>
        <w:sz w:val="18"/>
        <w:szCs w:val="18"/>
      </w:rPr>
      <w:t xml:space="preserve"> de </w: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begin"/>
    </w:r>
    <w:r w:rsidRPr="00DD1E22">
      <w:rPr>
        <w:rFonts w:ascii="Azo Sans Lt" w:hAnsi="Azo Sans Lt"/>
        <w:b/>
        <w:bCs/>
        <w:color w:val="000000"/>
        <w:sz w:val="18"/>
        <w:szCs w:val="18"/>
      </w:rPr>
      <w:instrText>NUMPAGES \ * Arábico \ * MERGEFORMAT</w:instrTex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separate"/>
    </w:r>
    <w:r>
      <w:rPr>
        <w:rFonts w:ascii="Azo Sans Lt" w:hAnsi="Azo Sans Lt"/>
        <w:b/>
        <w:bCs/>
        <w:color w:val="000000"/>
        <w:sz w:val="18"/>
        <w:szCs w:val="18"/>
      </w:rPr>
      <w:t>4</w: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3583D" w14:textId="77777777" w:rsidR="005867E3" w:rsidRDefault="005867E3">
      <w:r>
        <w:separator/>
      </w:r>
    </w:p>
  </w:footnote>
  <w:footnote w:type="continuationSeparator" w:id="0">
    <w:p w14:paraId="5690085B" w14:textId="77777777" w:rsidR="005867E3" w:rsidRDefault="005867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8423" w14:textId="0E3E503D" w:rsidR="001064C8" w:rsidRDefault="001064C8" w:rsidP="001064C8">
    <w:pPr>
      <w:suppressAutoHyphens/>
      <w:ind w:left="426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2EE6144" wp14:editId="249B91B3">
          <wp:simplePos x="0" y="0"/>
          <wp:positionH relativeFrom="column">
            <wp:posOffset>-290831</wp:posOffset>
          </wp:positionH>
          <wp:positionV relativeFrom="paragraph">
            <wp:posOffset>-631190</wp:posOffset>
          </wp:positionV>
          <wp:extent cx="3933825" cy="990600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33825" cy="990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A58936C" wp14:editId="41A4EA71">
              <wp:simplePos x="0" y="0"/>
              <wp:positionH relativeFrom="column">
                <wp:posOffset>4100195</wp:posOffset>
              </wp:positionH>
              <wp:positionV relativeFrom="paragraph">
                <wp:posOffset>-398145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35C09EC0" w14:textId="77777777" w:rsidR="001064C8" w:rsidRDefault="001064C8" w:rsidP="001064C8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12.865/2023</w:t>
                          </w:r>
                        </w:p>
                        <w:p w14:paraId="3996EFA3" w14:textId="77777777" w:rsidR="001064C8" w:rsidRDefault="001064C8" w:rsidP="001064C8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58936C" id="Caixa de texto 6" o:spid="_x0000_s1026" style="position:absolute;left:0;text-align:left;margin-left:322.85pt;margin-top:-31.35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Ii3psfiAAAACQEAAA8AAAAAAAAAAAAAAAAAAgQAAGRycy9kb3ducmV2Lnht&#10;bFBLBQYAAAAABAAEAPMAAAARBQAAAAA=&#10;" strokeweight=".26mm">
              <v:stroke joinstyle="round"/>
              <v:textbox>
                <w:txbxContent>
                  <w:p w14:paraId="35C09EC0" w14:textId="77777777" w:rsidR="001064C8" w:rsidRDefault="001064C8" w:rsidP="001064C8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12.865/2023</w:t>
                    </w:r>
                  </w:p>
                  <w:p w14:paraId="3996EFA3" w14:textId="77777777" w:rsidR="001064C8" w:rsidRDefault="001064C8" w:rsidP="001064C8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A6B2CC1" w14:textId="20164F53" w:rsidR="009F2F85" w:rsidRPr="001064C8" w:rsidRDefault="009F2F85" w:rsidP="001064C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3E88A49"/>
    <w:multiLevelType w:val="singleLevel"/>
    <w:tmpl w:val="93E88A49"/>
    <w:lvl w:ilvl="0">
      <w:start w:val="2"/>
      <w:numFmt w:val="decimal"/>
      <w:pStyle w:val="Ttulo7"/>
      <w:lvlText w:val="%1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  <w:rPr>
        <w:b/>
        <w:sz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  <w:rPr>
        <w:rFonts w:ascii="Cambria" w:hAnsi="Cambria" w:cs="Cambria"/>
        <w:b/>
        <w:i w:val="0"/>
        <w:caps w:val="0"/>
        <w:smallCaps w:val="0"/>
        <w:strike w:val="0"/>
        <w:dstrike w:val="0"/>
        <w:sz w:val="22"/>
        <w:szCs w:val="23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420" w:hanging="420"/>
      </w:pPr>
      <w:rPr>
        <w:b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ascii="Century" w:hAnsi="Century" w:cs="Century"/>
        <w:b/>
        <w:bCs w:val="0"/>
        <w:sz w:val="23"/>
        <w:szCs w:val="24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920" w:hanging="2160"/>
      </w:pPr>
      <w:rPr>
        <w:u w:val="single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ascii="Cambria" w:hAnsi="Cambria" w:cs="Cambria"/>
        <w:b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855" w:hanging="720"/>
      </w:pPr>
      <w:rPr>
        <w:rFonts w:ascii="Cambria" w:hAnsi="Cambria" w:cs="Cambria"/>
        <w:b/>
        <w:sz w:val="22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8"/>
      <w:numFmt w:val="decimal"/>
      <w:lvlText w:val="%1."/>
      <w:lvlJc w:val="left"/>
      <w:pPr>
        <w:tabs>
          <w:tab w:val="num" w:pos="0"/>
        </w:tabs>
        <w:ind w:left="420" w:hanging="420"/>
      </w:pPr>
      <w:rPr>
        <w:u w:val="singl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ascii="Cambria" w:hAnsi="Cambria" w:cs="Cambria"/>
        <w:b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ascii="Cambria" w:hAnsi="Cambria" w:cs="Cambria"/>
        <w:b/>
        <w:sz w:val="22"/>
        <w:szCs w:val="22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920" w:hanging="2160"/>
      </w:pPr>
      <w:rPr>
        <w:u w:val="single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0"/>
      <w:numFmt w:val="decimal"/>
      <w:lvlText w:val="%1"/>
      <w:lvlJc w:val="left"/>
      <w:pPr>
        <w:tabs>
          <w:tab w:val="num" w:pos="0"/>
        </w:tabs>
        <w:ind w:left="720" w:hanging="360"/>
      </w:pPr>
      <w:rPr>
        <w:b/>
        <w:u w:val="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825" w:hanging="465"/>
      </w:pPr>
      <w:rPr>
        <w:rFonts w:ascii="Cambria" w:hAnsi="Cambria" w:cs="Cambria"/>
        <w:b/>
        <w:sz w:val="22"/>
        <w:szCs w:val="25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9" w15:restartNumberingAfterBreak="0">
    <w:nsid w:val="01B53D7D"/>
    <w:multiLevelType w:val="multilevel"/>
    <w:tmpl w:val="3058287A"/>
    <w:styleLink w:val="WWNum3"/>
    <w:lvl w:ilvl="0">
      <w:numFmt w:val="bullet"/>
      <w:lvlText w:val=""/>
      <w:lvlJc w:val="left"/>
      <w:rPr>
        <w:rFonts w:ascii="Symbol" w:hAnsi="Symbol" w:cs="Symbol"/>
        <w:sz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0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0A5C25EE"/>
    <w:multiLevelType w:val="hybridMultilevel"/>
    <w:tmpl w:val="8756773E"/>
    <w:lvl w:ilvl="0" w:tplc="04160011">
      <w:start w:val="1"/>
      <w:numFmt w:val="decimal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0B0C04B8"/>
    <w:multiLevelType w:val="hybridMultilevel"/>
    <w:tmpl w:val="7A9C4932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0D2E51D5"/>
    <w:multiLevelType w:val="hybridMultilevel"/>
    <w:tmpl w:val="278699DA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13387168"/>
    <w:multiLevelType w:val="hybridMultilevel"/>
    <w:tmpl w:val="D20EE31C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141F1D36"/>
    <w:multiLevelType w:val="hybridMultilevel"/>
    <w:tmpl w:val="101C4066"/>
    <w:lvl w:ilvl="0" w:tplc="57BAE7EC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D415AA"/>
    <w:multiLevelType w:val="hybridMultilevel"/>
    <w:tmpl w:val="AC105A42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1BBD58D2"/>
    <w:multiLevelType w:val="multilevel"/>
    <w:tmpl w:val="DC4858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8" w15:restartNumberingAfterBreak="0">
    <w:nsid w:val="1D1F7775"/>
    <w:multiLevelType w:val="hybridMultilevel"/>
    <w:tmpl w:val="281C053A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20DA71E7"/>
    <w:multiLevelType w:val="multilevel"/>
    <w:tmpl w:val="D20A891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  <w:sz w:val="24"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0" w15:restartNumberingAfterBreak="0">
    <w:nsid w:val="243C4BDB"/>
    <w:multiLevelType w:val="multilevel"/>
    <w:tmpl w:val="58144D08"/>
    <w:lvl w:ilvl="0">
      <w:start w:val="1"/>
      <w:numFmt w:val="decimal"/>
      <w:lvlText w:val="%1."/>
      <w:lvlJc w:val="left"/>
      <w:pPr>
        <w:ind w:left="389" w:hanging="277"/>
      </w:pPr>
      <w:rPr>
        <w:rFonts w:hint="default"/>
        <w:b/>
        <w:bCs/>
        <w:spacing w:val="-2"/>
        <w:w w:val="115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112" w:hanging="625"/>
      </w:pPr>
      <w:rPr>
        <w:rFonts w:hint="default"/>
        <w:b/>
        <w:bCs/>
        <w:spacing w:val="-4"/>
        <w:w w:val="105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112" w:hanging="625"/>
      </w:pPr>
      <w:rPr>
        <w:rFonts w:ascii="Azo Sans Lt" w:eastAsia="Tahoma" w:hAnsi="Azo Sans Lt" w:cs="Tahoma" w:hint="default"/>
        <w:b w:val="0"/>
        <w:bCs w:val="0"/>
        <w:spacing w:val="-3"/>
        <w:w w:val="112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2" w:hanging="625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2003" w:hanging="625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3447" w:hanging="625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4891" w:hanging="625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335" w:hanging="625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778" w:hanging="625"/>
      </w:pPr>
      <w:rPr>
        <w:rFonts w:hint="default"/>
        <w:lang w:val="pt-PT" w:eastAsia="pt-PT" w:bidi="pt-PT"/>
      </w:rPr>
    </w:lvl>
  </w:abstractNum>
  <w:abstractNum w:abstractNumId="2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2" w15:restartNumberingAfterBreak="0">
    <w:nsid w:val="36B90EC6"/>
    <w:multiLevelType w:val="hybridMultilevel"/>
    <w:tmpl w:val="0BA89C60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3C442AED"/>
    <w:multiLevelType w:val="multilevel"/>
    <w:tmpl w:val="E70E850E"/>
    <w:styleLink w:val="Semlista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4" w15:restartNumberingAfterBreak="0">
    <w:nsid w:val="3FB543CB"/>
    <w:multiLevelType w:val="hybridMultilevel"/>
    <w:tmpl w:val="6360F964"/>
    <w:lvl w:ilvl="0" w:tplc="0416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6A495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B791C74"/>
    <w:multiLevelType w:val="multilevel"/>
    <w:tmpl w:val="9DB262CA"/>
    <w:styleLink w:val="Semlista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7" w15:restartNumberingAfterBreak="0">
    <w:nsid w:val="516D045B"/>
    <w:multiLevelType w:val="multilevel"/>
    <w:tmpl w:val="A19A2E2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zo Sans Lt" w:hAnsi="Azo Sans Lt"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42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418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52B93D2E"/>
    <w:multiLevelType w:val="hybridMultilevel"/>
    <w:tmpl w:val="8BD85C36"/>
    <w:lvl w:ilvl="0" w:tplc="04160019">
      <w:start w:val="1"/>
      <w:numFmt w:val="lowerLetter"/>
      <w:lvlText w:val="%1.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5B687FC3"/>
    <w:multiLevelType w:val="hybridMultilevel"/>
    <w:tmpl w:val="540820AA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601309A4"/>
    <w:multiLevelType w:val="hybridMultilevel"/>
    <w:tmpl w:val="2F82F6CA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61DD361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4E149F3"/>
    <w:multiLevelType w:val="hybridMultilevel"/>
    <w:tmpl w:val="81A86E50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747444A1"/>
    <w:multiLevelType w:val="hybridMultilevel"/>
    <w:tmpl w:val="4B148D96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747B6738"/>
    <w:multiLevelType w:val="hybridMultilevel"/>
    <w:tmpl w:val="2C181006"/>
    <w:lvl w:ilvl="0" w:tplc="04160011">
      <w:start w:val="1"/>
      <w:numFmt w:val="decimal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79032E51"/>
    <w:multiLevelType w:val="hybridMultilevel"/>
    <w:tmpl w:val="452E5AC6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31"/>
  </w:num>
  <w:num w:numId="3">
    <w:abstractNumId w:val="3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</w:num>
  <w:num w:numId="5">
    <w:abstractNumId w:val="10"/>
  </w:num>
  <w:num w:numId="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31"/>
  </w:num>
  <w:num w:numId="9">
    <w:abstractNumId w:val="31"/>
  </w:num>
  <w:num w:numId="10">
    <w:abstractNumId w:val="27"/>
  </w:num>
  <w:num w:numId="11">
    <w:abstractNumId w:val="28"/>
  </w:num>
  <w:num w:numId="12">
    <w:abstractNumId w:val="33"/>
  </w:num>
  <w:num w:numId="13">
    <w:abstractNumId w:val="22"/>
  </w:num>
  <w:num w:numId="14">
    <w:abstractNumId w:val="35"/>
  </w:num>
  <w:num w:numId="15">
    <w:abstractNumId w:val="11"/>
  </w:num>
  <w:num w:numId="16">
    <w:abstractNumId w:val="18"/>
  </w:num>
  <w:num w:numId="17">
    <w:abstractNumId w:val="14"/>
  </w:num>
  <w:num w:numId="18">
    <w:abstractNumId w:val="34"/>
  </w:num>
  <w:num w:numId="19">
    <w:abstractNumId w:val="13"/>
  </w:num>
  <w:num w:numId="20">
    <w:abstractNumId w:val="16"/>
  </w:num>
  <w:num w:numId="21">
    <w:abstractNumId w:val="32"/>
  </w:num>
  <w:num w:numId="22">
    <w:abstractNumId w:val="29"/>
  </w:num>
  <w:num w:numId="23">
    <w:abstractNumId w:val="12"/>
  </w:num>
  <w:num w:numId="24">
    <w:abstractNumId w:val="30"/>
  </w:num>
  <w:num w:numId="25">
    <w:abstractNumId w:val="25"/>
  </w:num>
  <w:num w:numId="26">
    <w:abstractNumId w:val="15"/>
  </w:num>
  <w:num w:numId="27">
    <w:abstractNumId w:val="17"/>
  </w:num>
  <w:num w:numId="28">
    <w:abstractNumId w:val="9"/>
  </w:num>
  <w:num w:numId="29">
    <w:abstractNumId w:val="9"/>
  </w:num>
  <w:num w:numId="30">
    <w:abstractNumId w:val="19"/>
  </w:num>
  <w:num w:numId="31">
    <w:abstractNumId w:val="5"/>
  </w:num>
  <w:num w:numId="32">
    <w:abstractNumId w:val="1"/>
  </w:num>
  <w:num w:numId="33">
    <w:abstractNumId w:val="2"/>
  </w:num>
  <w:num w:numId="34">
    <w:abstractNumId w:val="3"/>
  </w:num>
  <w:num w:numId="35">
    <w:abstractNumId w:val="4"/>
  </w:num>
  <w:num w:numId="36">
    <w:abstractNumId w:val="6"/>
  </w:num>
  <w:num w:numId="37">
    <w:abstractNumId w:val="7"/>
  </w:num>
  <w:num w:numId="38">
    <w:abstractNumId w:val="8"/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6"/>
  </w:num>
  <w:num w:numId="41">
    <w:abstractNumId w:val="24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501"/>
    <w:rsid w:val="00004765"/>
    <w:rsid w:val="00010323"/>
    <w:rsid w:val="00044E4E"/>
    <w:rsid w:val="00055A35"/>
    <w:rsid w:val="00060815"/>
    <w:rsid w:val="00064A3F"/>
    <w:rsid w:val="000659B7"/>
    <w:rsid w:val="000805B8"/>
    <w:rsid w:val="00092735"/>
    <w:rsid w:val="00097D7B"/>
    <w:rsid w:val="000D2354"/>
    <w:rsid w:val="000D6176"/>
    <w:rsid w:val="000E6000"/>
    <w:rsid w:val="000E6DAE"/>
    <w:rsid w:val="000F2826"/>
    <w:rsid w:val="00100FEB"/>
    <w:rsid w:val="0010179C"/>
    <w:rsid w:val="00102A53"/>
    <w:rsid w:val="001064C8"/>
    <w:rsid w:val="001079D7"/>
    <w:rsid w:val="001272CC"/>
    <w:rsid w:val="00147A45"/>
    <w:rsid w:val="00147E13"/>
    <w:rsid w:val="00163DAA"/>
    <w:rsid w:val="00165D70"/>
    <w:rsid w:val="00185DBF"/>
    <w:rsid w:val="001A0D41"/>
    <w:rsid w:val="001B5037"/>
    <w:rsid w:val="001B5653"/>
    <w:rsid w:val="001D1890"/>
    <w:rsid w:val="001D32DF"/>
    <w:rsid w:val="001D4AC3"/>
    <w:rsid w:val="001E3568"/>
    <w:rsid w:val="001F44F7"/>
    <w:rsid w:val="00204C8A"/>
    <w:rsid w:val="00205145"/>
    <w:rsid w:val="00227DC7"/>
    <w:rsid w:val="00243E36"/>
    <w:rsid w:val="002556A7"/>
    <w:rsid w:val="002663BD"/>
    <w:rsid w:val="0028199E"/>
    <w:rsid w:val="0028504B"/>
    <w:rsid w:val="00297DEE"/>
    <w:rsid w:val="002A7071"/>
    <w:rsid w:val="002F2CC8"/>
    <w:rsid w:val="00303AFD"/>
    <w:rsid w:val="00315F43"/>
    <w:rsid w:val="0032112C"/>
    <w:rsid w:val="0032285B"/>
    <w:rsid w:val="00326DB2"/>
    <w:rsid w:val="003370B0"/>
    <w:rsid w:val="00347799"/>
    <w:rsid w:val="0035743C"/>
    <w:rsid w:val="003578AC"/>
    <w:rsid w:val="00380F2F"/>
    <w:rsid w:val="00385663"/>
    <w:rsid w:val="00390F82"/>
    <w:rsid w:val="003920AB"/>
    <w:rsid w:val="00392DE5"/>
    <w:rsid w:val="0039504F"/>
    <w:rsid w:val="003A1163"/>
    <w:rsid w:val="003A455E"/>
    <w:rsid w:val="003B4554"/>
    <w:rsid w:val="003B5284"/>
    <w:rsid w:val="003B5CAD"/>
    <w:rsid w:val="003C14A5"/>
    <w:rsid w:val="003C15BE"/>
    <w:rsid w:val="003D76D4"/>
    <w:rsid w:val="00401E1C"/>
    <w:rsid w:val="00403108"/>
    <w:rsid w:val="0041063D"/>
    <w:rsid w:val="00413F35"/>
    <w:rsid w:val="00417717"/>
    <w:rsid w:val="00421C05"/>
    <w:rsid w:val="00436587"/>
    <w:rsid w:val="00461F93"/>
    <w:rsid w:val="00466BF6"/>
    <w:rsid w:val="0047582C"/>
    <w:rsid w:val="004959AC"/>
    <w:rsid w:val="00496248"/>
    <w:rsid w:val="004A09DC"/>
    <w:rsid w:val="004B61AB"/>
    <w:rsid w:val="004E079B"/>
    <w:rsid w:val="004E221E"/>
    <w:rsid w:val="0050260B"/>
    <w:rsid w:val="0051387A"/>
    <w:rsid w:val="005241B8"/>
    <w:rsid w:val="005258A4"/>
    <w:rsid w:val="00545FD6"/>
    <w:rsid w:val="005466C3"/>
    <w:rsid w:val="005524EB"/>
    <w:rsid w:val="00563586"/>
    <w:rsid w:val="00582287"/>
    <w:rsid w:val="005867E3"/>
    <w:rsid w:val="00593E42"/>
    <w:rsid w:val="005C402B"/>
    <w:rsid w:val="005D7CC0"/>
    <w:rsid w:val="005E124C"/>
    <w:rsid w:val="005E2922"/>
    <w:rsid w:val="005F5E8D"/>
    <w:rsid w:val="005F6177"/>
    <w:rsid w:val="00604469"/>
    <w:rsid w:val="00617943"/>
    <w:rsid w:val="00617E05"/>
    <w:rsid w:val="00620E2E"/>
    <w:rsid w:val="006306EF"/>
    <w:rsid w:val="00637E49"/>
    <w:rsid w:val="00641674"/>
    <w:rsid w:val="00645026"/>
    <w:rsid w:val="006709DA"/>
    <w:rsid w:val="0067457F"/>
    <w:rsid w:val="00691421"/>
    <w:rsid w:val="00697A1B"/>
    <w:rsid w:val="006B62AB"/>
    <w:rsid w:val="006D6562"/>
    <w:rsid w:val="006E03C4"/>
    <w:rsid w:val="006E3FF4"/>
    <w:rsid w:val="006E5958"/>
    <w:rsid w:val="006F3394"/>
    <w:rsid w:val="007168B3"/>
    <w:rsid w:val="00735ADD"/>
    <w:rsid w:val="0074502E"/>
    <w:rsid w:val="0075018C"/>
    <w:rsid w:val="00763341"/>
    <w:rsid w:val="00773AA0"/>
    <w:rsid w:val="007767C7"/>
    <w:rsid w:val="00785D66"/>
    <w:rsid w:val="007906B0"/>
    <w:rsid w:val="00791B18"/>
    <w:rsid w:val="0079421E"/>
    <w:rsid w:val="007F7B13"/>
    <w:rsid w:val="00814BB1"/>
    <w:rsid w:val="008311C9"/>
    <w:rsid w:val="00831574"/>
    <w:rsid w:val="00837319"/>
    <w:rsid w:val="008375B8"/>
    <w:rsid w:val="00857EE4"/>
    <w:rsid w:val="00870B00"/>
    <w:rsid w:val="008828B6"/>
    <w:rsid w:val="00885008"/>
    <w:rsid w:val="008969FE"/>
    <w:rsid w:val="008A046D"/>
    <w:rsid w:val="008A72D1"/>
    <w:rsid w:val="008B1D7C"/>
    <w:rsid w:val="008C3327"/>
    <w:rsid w:val="008C47CA"/>
    <w:rsid w:val="008C4D64"/>
    <w:rsid w:val="008D78EA"/>
    <w:rsid w:val="008E4F62"/>
    <w:rsid w:val="008E65D4"/>
    <w:rsid w:val="009039E8"/>
    <w:rsid w:val="009063BB"/>
    <w:rsid w:val="00906FDE"/>
    <w:rsid w:val="009213D5"/>
    <w:rsid w:val="009553C6"/>
    <w:rsid w:val="00971993"/>
    <w:rsid w:val="00974672"/>
    <w:rsid w:val="00974A4B"/>
    <w:rsid w:val="00975829"/>
    <w:rsid w:val="009877CB"/>
    <w:rsid w:val="009D2A47"/>
    <w:rsid w:val="009F2F85"/>
    <w:rsid w:val="00A06D2F"/>
    <w:rsid w:val="00A111BA"/>
    <w:rsid w:val="00A14FF7"/>
    <w:rsid w:val="00A229E2"/>
    <w:rsid w:val="00A327A0"/>
    <w:rsid w:val="00A74974"/>
    <w:rsid w:val="00A8086F"/>
    <w:rsid w:val="00A87002"/>
    <w:rsid w:val="00A96E16"/>
    <w:rsid w:val="00AD022C"/>
    <w:rsid w:val="00AE7153"/>
    <w:rsid w:val="00AF5DD4"/>
    <w:rsid w:val="00AF6B88"/>
    <w:rsid w:val="00B02294"/>
    <w:rsid w:val="00B03288"/>
    <w:rsid w:val="00B061E6"/>
    <w:rsid w:val="00B12062"/>
    <w:rsid w:val="00B13DC2"/>
    <w:rsid w:val="00B21A14"/>
    <w:rsid w:val="00B25D0B"/>
    <w:rsid w:val="00B26F60"/>
    <w:rsid w:val="00B27105"/>
    <w:rsid w:val="00B676BB"/>
    <w:rsid w:val="00B923BE"/>
    <w:rsid w:val="00B95E2D"/>
    <w:rsid w:val="00BA1327"/>
    <w:rsid w:val="00BA2AC6"/>
    <w:rsid w:val="00BA68EF"/>
    <w:rsid w:val="00BB3B8F"/>
    <w:rsid w:val="00BB527C"/>
    <w:rsid w:val="00BB61D2"/>
    <w:rsid w:val="00BE3C4E"/>
    <w:rsid w:val="00BE3CE6"/>
    <w:rsid w:val="00BF3141"/>
    <w:rsid w:val="00C01F6B"/>
    <w:rsid w:val="00C12366"/>
    <w:rsid w:val="00C50C6E"/>
    <w:rsid w:val="00C55896"/>
    <w:rsid w:val="00C74C9C"/>
    <w:rsid w:val="00C81B18"/>
    <w:rsid w:val="00C91A0C"/>
    <w:rsid w:val="00CA5F9F"/>
    <w:rsid w:val="00CB6468"/>
    <w:rsid w:val="00CC288A"/>
    <w:rsid w:val="00CC666F"/>
    <w:rsid w:val="00CE1CB6"/>
    <w:rsid w:val="00D06A05"/>
    <w:rsid w:val="00D22F45"/>
    <w:rsid w:val="00D249B9"/>
    <w:rsid w:val="00D2776D"/>
    <w:rsid w:val="00D7299B"/>
    <w:rsid w:val="00D73E45"/>
    <w:rsid w:val="00DA0D02"/>
    <w:rsid w:val="00DB6EA1"/>
    <w:rsid w:val="00DD641A"/>
    <w:rsid w:val="00DF7DA5"/>
    <w:rsid w:val="00E12775"/>
    <w:rsid w:val="00E151D6"/>
    <w:rsid w:val="00E26E61"/>
    <w:rsid w:val="00E27B1B"/>
    <w:rsid w:val="00E30BFB"/>
    <w:rsid w:val="00E40A97"/>
    <w:rsid w:val="00E4547A"/>
    <w:rsid w:val="00E73173"/>
    <w:rsid w:val="00E77501"/>
    <w:rsid w:val="00E86E57"/>
    <w:rsid w:val="00E87FEF"/>
    <w:rsid w:val="00EB41DF"/>
    <w:rsid w:val="00EC1460"/>
    <w:rsid w:val="00EC7959"/>
    <w:rsid w:val="00EE2035"/>
    <w:rsid w:val="00EF6695"/>
    <w:rsid w:val="00F022CF"/>
    <w:rsid w:val="00F336C7"/>
    <w:rsid w:val="00F37352"/>
    <w:rsid w:val="00F40051"/>
    <w:rsid w:val="00F45FFC"/>
    <w:rsid w:val="00F7665D"/>
    <w:rsid w:val="00F829FD"/>
    <w:rsid w:val="00FA3846"/>
    <w:rsid w:val="00FB230B"/>
    <w:rsid w:val="00FD2171"/>
    <w:rsid w:val="00FD7FE7"/>
    <w:rsid w:val="00FE6985"/>
    <w:rsid w:val="11CC2ACE"/>
    <w:rsid w:val="1AF72D93"/>
    <w:rsid w:val="1FD12E07"/>
    <w:rsid w:val="3C4D19A5"/>
    <w:rsid w:val="3C9967A2"/>
    <w:rsid w:val="3D361311"/>
    <w:rsid w:val="501F24D5"/>
    <w:rsid w:val="5C237373"/>
    <w:rsid w:val="623C6820"/>
    <w:rsid w:val="68532C20"/>
    <w:rsid w:val="749B1192"/>
    <w:rsid w:val="77B2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5846D945"/>
  <w15:docId w15:val="{4208BB6A-256B-49C5-97CD-19330B845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Quote" w:uiPriority="29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val="pt-PT" w:eastAsia="en-US"/>
    </w:rPr>
  </w:style>
  <w:style w:type="paragraph" w:styleId="Ttulo1">
    <w:name w:val="heading 1"/>
    <w:basedOn w:val="Normal"/>
    <w:next w:val="Normal"/>
    <w:uiPriority w:val="9"/>
    <w:qFormat/>
    <w:pPr>
      <w:spacing w:before="92" w:line="229" w:lineRule="exact"/>
      <w:ind w:left="301"/>
      <w:outlineLvl w:val="0"/>
    </w:pPr>
    <w:rPr>
      <w:rFonts w:ascii="Arial" w:eastAsia="Arial" w:hAnsi="Arial" w:cs="Arial"/>
      <w:sz w:val="20"/>
      <w:szCs w:val="20"/>
    </w:rPr>
  </w:style>
  <w:style w:type="paragraph" w:styleId="Ttulo2">
    <w:name w:val="heading 2"/>
    <w:basedOn w:val="Normal"/>
    <w:next w:val="Normal"/>
    <w:uiPriority w:val="9"/>
    <w:unhideWhenUsed/>
    <w:qFormat/>
    <w:pPr>
      <w:ind w:left="301"/>
      <w:outlineLvl w:val="1"/>
    </w:pPr>
    <w:rPr>
      <w:b/>
      <w:bCs/>
      <w:sz w:val="18"/>
      <w:szCs w:val="18"/>
      <w:u w:val="single" w:color="000000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B21A14"/>
    <w:pPr>
      <w:keepNext/>
      <w:keepLines/>
      <w:widowControl/>
      <w:autoSpaceDE/>
      <w:autoSpaceDN/>
      <w:spacing w:before="40" w:line="259" w:lineRule="auto"/>
      <w:outlineLvl w:val="2"/>
    </w:pPr>
    <w:rPr>
      <w:rFonts w:ascii="Calibri Light" w:eastAsia="Times New Roman" w:hAnsi="Calibri Light" w:cs="Times New Roman"/>
      <w:color w:val="1F3763"/>
      <w:sz w:val="24"/>
      <w:szCs w:val="24"/>
      <w:lang w:val="pt-BR"/>
    </w:rPr>
  </w:style>
  <w:style w:type="paragraph" w:styleId="Ttulo7">
    <w:name w:val="heading 7"/>
    <w:basedOn w:val="Normal"/>
    <w:next w:val="Normal"/>
    <w:link w:val="Ttulo7Char"/>
    <w:qFormat/>
    <w:rsid w:val="00B21A14"/>
    <w:pPr>
      <w:keepNext/>
      <w:widowControl/>
      <w:numPr>
        <w:ilvl w:val="6"/>
        <w:numId w:val="1"/>
      </w:numPr>
      <w:tabs>
        <w:tab w:val="left" w:pos="0"/>
      </w:tabs>
      <w:suppressAutoHyphens/>
      <w:autoSpaceDE/>
      <w:autoSpaceDN/>
      <w:jc w:val="center"/>
      <w:outlineLvl w:val="6"/>
    </w:pPr>
    <w:rPr>
      <w:rFonts w:ascii="Arial" w:eastAsia="Times New Roman" w:hAnsi="Arial" w:cs="Arial"/>
      <w:b/>
      <w:szCs w:val="24"/>
      <w:lang w:val="pt-BR" w:eastAsia="zh-CN"/>
    </w:rPr>
  </w:style>
  <w:style w:type="paragraph" w:styleId="Ttulo8">
    <w:name w:val="heading 8"/>
    <w:basedOn w:val="Normal"/>
    <w:next w:val="Normal"/>
    <w:link w:val="Ttulo8Char"/>
    <w:uiPriority w:val="9"/>
    <w:unhideWhenUsed/>
    <w:qFormat/>
    <w:rsid w:val="009F2F85"/>
    <w:pPr>
      <w:widowControl/>
      <w:autoSpaceDE/>
      <w:autoSpaceDN/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uiPriority w:val="1"/>
    <w:qFormat/>
    <w:rPr>
      <w:sz w:val="18"/>
      <w:szCs w:val="18"/>
    </w:rPr>
  </w:style>
  <w:style w:type="paragraph" w:styleId="Ttulo">
    <w:name w:val="Title"/>
    <w:basedOn w:val="Normal"/>
    <w:uiPriority w:val="10"/>
    <w:qFormat/>
    <w:pPr>
      <w:spacing w:before="30"/>
      <w:ind w:left="20"/>
    </w:pPr>
    <w:rPr>
      <w:rFonts w:ascii="Arial" w:eastAsia="Arial" w:hAnsi="Arial" w:cs="Arial"/>
    </w:rPr>
  </w:style>
  <w:style w:type="paragraph" w:styleId="Cabealho">
    <w:name w:val="header"/>
    <w:basedOn w:val="Normal"/>
    <w:link w:val="CabealhoChar"/>
    <w:unhideWhenUsed/>
    <w:qFormat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nhideWhenUsed/>
    <w:qFormat/>
    <w:pPr>
      <w:tabs>
        <w:tab w:val="center" w:pos="4252"/>
        <w:tab w:val="right" w:pos="8504"/>
      </w:tabs>
    </w:p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qFormat/>
    <w:pPr>
      <w:spacing w:before="121"/>
      <w:ind w:left="301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CabealhoChar">
    <w:name w:val="Cabeçalho Char"/>
    <w:basedOn w:val="Fontepargpadro"/>
    <w:link w:val="Cabealho"/>
    <w:qFormat/>
    <w:rPr>
      <w:rFonts w:ascii="Verdana" w:eastAsia="Verdana" w:hAnsi="Verdana" w:cs="Verdana"/>
      <w:lang w:val="pt-PT"/>
    </w:rPr>
  </w:style>
  <w:style w:type="character" w:customStyle="1" w:styleId="RodapChar">
    <w:name w:val="Rodapé Char"/>
    <w:basedOn w:val="Fontepargpadro"/>
    <w:link w:val="Rodap"/>
    <w:qFormat/>
    <w:rPr>
      <w:rFonts w:ascii="Verdana" w:eastAsia="Verdana" w:hAnsi="Verdana" w:cs="Verdana"/>
      <w:lang w:val="pt-PT"/>
    </w:rPr>
  </w:style>
  <w:style w:type="paragraph" w:styleId="SemEspaamento">
    <w:name w:val="No Spacing"/>
    <w:link w:val="SemEspaamentoChar"/>
    <w:uiPriority w:val="1"/>
    <w:qFormat/>
    <w:rPr>
      <w:rFonts w:ascii="Calibri" w:eastAsia="Times New Roman" w:hAnsi="Calibri" w:cs="Times New Roman"/>
      <w:sz w:val="22"/>
      <w:szCs w:val="22"/>
    </w:rPr>
  </w:style>
  <w:style w:type="character" w:styleId="Hyperlink">
    <w:name w:val="Hyperlink"/>
    <w:uiPriority w:val="99"/>
    <w:unhideWhenUsed/>
    <w:rsid w:val="00BB527C"/>
    <w:rPr>
      <w:color w:val="0000FF"/>
      <w:u w:val="single"/>
    </w:rPr>
  </w:style>
  <w:style w:type="character" w:customStyle="1" w:styleId="Ttulo8Char">
    <w:name w:val="Título 8 Char"/>
    <w:basedOn w:val="Fontepargpadro"/>
    <w:link w:val="Ttulo8"/>
    <w:uiPriority w:val="9"/>
    <w:rsid w:val="009F2F85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SemEspaamentoChar">
    <w:name w:val="Sem Espaçamento Char"/>
    <w:link w:val="SemEspaamento"/>
    <w:uiPriority w:val="1"/>
    <w:rsid w:val="009F2F85"/>
    <w:rPr>
      <w:rFonts w:ascii="Calibri" w:eastAsia="Times New Roman" w:hAnsi="Calibri" w:cs="Times New Roman"/>
      <w:sz w:val="22"/>
      <w:szCs w:val="22"/>
    </w:rPr>
  </w:style>
  <w:style w:type="paragraph" w:styleId="NormalWeb">
    <w:name w:val="Normal (Web)"/>
    <w:basedOn w:val="Normal"/>
    <w:uiPriority w:val="99"/>
    <w:rsid w:val="001D32D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itao">
    <w:name w:val="Quote"/>
    <w:basedOn w:val="Normal"/>
    <w:next w:val="Normal"/>
    <w:link w:val="CitaoChar"/>
    <w:uiPriority w:val="29"/>
    <w:qFormat/>
    <w:rsid w:val="001D32DF"/>
    <w:pPr>
      <w:widowControl/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autoSpaceDE/>
      <w:autoSpaceDN/>
      <w:spacing w:before="120"/>
      <w:jc w:val="both"/>
    </w:pPr>
    <w:rPr>
      <w:rFonts w:ascii="Ecofont_Spranq_eco_Sans" w:eastAsia="Calibri" w:hAnsi="Ecofont_Spranq_eco_Sans" w:cs="Tahoma"/>
      <w:i/>
      <w:iCs/>
      <w:color w:val="000000"/>
      <w:sz w:val="20"/>
      <w:szCs w:val="24"/>
      <w:lang w:val="pt-BR"/>
    </w:rPr>
  </w:style>
  <w:style w:type="character" w:customStyle="1" w:styleId="CitaoChar">
    <w:name w:val="Citação Char"/>
    <w:basedOn w:val="Fontepargpadro"/>
    <w:link w:val="Citao"/>
    <w:uiPriority w:val="29"/>
    <w:rsid w:val="001D32DF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citao2">
    <w:name w:val="citação 2"/>
    <w:basedOn w:val="Citao"/>
    <w:link w:val="citao2Char"/>
    <w:qFormat/>
    <w:rsid w:val="001D32DF"/>
  </w:style>
  <w:style w:type="character" w:customStyle="1" w:styleId="citao2Char">
    <w:name w:val="citação 2 Char"/>
    <w:basedOn w:val="CitaoChar"/>
    <w:link w:val="citao2"/>
    <w:rsid w:val="001D32DF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1D32DF"/>
    <w:pPr>
      <w:widowControl/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autoSpaceDE/>
      <w:autoSpaceDN/>
      <w:spacing w:before="120"/>
      <w:jc w:val="both"/>
    </w:pPr>
    <w:rPr>
      <w:rFonts w:ascii="Ecofont_Spranq_eco_Sans" w:eastAsia="Calibri" w:hAnsi="Ecofont_Spranq_eco_Sans" w:cs="Times New Roman"/>
      <w:i/>
      <w:iCs/>
      <w:color w:val="000000"/>
      <w:sz w:val="20"/>
      <w:szCs w:val="24"/>
      <w:lang w:val="x-none"/>
    </w:rPr>
  </w:style>
  <w:style w:type="character" w:customStyle="1" w:styleId="GradeColorida-nfase1Char">
    <w:name w:val="Grade Colorida - Ênfase 1 Char"/>
    <w:link w:val="GradeColorida-nfase11"/>
    <w:uiPriority w:val="29"/>
    <w:rsid w:val="001D32DF"/>
    <w:rPr>
      <w:rFonts w:ascii="Ecofont_Spranq_eco_Sans" w:eastAsia="Calibri" w:hAnsi="Ecofont_Spranq_eco_Sans" w:cs="Times New Roman"/>
      <w:i/>
      <w:iCs/>
      <w:color w:val="000000"/>
      <w:szCs w:val="24"/>
      <w:shd w:val="clear" w:color="auto" w:fill="FFFFCC"/>
      <w:lang w:val="x-none" w:eastAsia="en-US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1D32DF"/>
    <w:pPr>
      <w:keepNext/>
      <w:keepLines/>
      <w:widowControl/>
      <w:tabs>
        <w:tab w:val="left" w:pos="567"/>
      </w:tabs>
      <w:autoSpaceDE/>
      <w:autoSpaceDN/>
      <w:spacing w:before="240" w:line="240" w:lineRule="auto"/>
      <w:ind w:left="0"/>
    </w:pPr>
    <w:rPr>
      <w:rFonts w:ascii="Ecofont_Spranq_eco_Sans" w:eastAsiaTheme="majorEastAsia" w:hAnsi="Ecofont_Spranq_eco_Sans" w:cstheme="majorBidi"/>
      <w:b/>
      <w:bCs/>
      <w:color w:val="000000"/>
      <w:szCs w:val="28"/>
      <w:lang w:val="pt-BR"/>
    </w:rPr>
  </w:style>
  <w:style w:type="character" w:customStyle="1" w:styleId="Nivel01TituloChar">
    <w:name w:val="Nivel_01_Titulo Char"/>
    <w:basedOn w:val="CitaoChar"/>
    <w:link w:val="Nivel01Titulo"/>
    <w:rsid w:val="001D32DF"/>
    <w:rPr>
      <w:rFonts w:ascii="Ecofont_Spranq_eco_Sans" w:eastAsiaTheme="majorEastAsia" w:hAnsi="Ecofont_Spranq_eco_Sans" w:cstheme="majorBidi"/>
      <w:b/>
      <w:bCs/>
      <w:i w:val="0"/>
      <w:iCs w:val="0"/>
      <w:color w:val="000000"/>
      <w:szCs w:val="28"/>
      <w:shd w:val="clear" w:color="auto" w:fill="FFFFCC"/>
      <w:lang w:eastAsia="en-US"/>
    </w:rPr>
  </w:style>
  <w:style w:type="paragraph" w:customStyle="1" w:styleId="Nivel01">
    <w:name w:val="Nivel_01"/>
    <w:basedOn w:val="Ttulo1"/>
    <w:link w:val="Nivel01Char"/>
    <w:qFormat/>
    <w:rsid w:val="001D32DF"/>
    <w:pPr>
      <w:keepNext/>
      <w:keepLines/>
      <w:widowControl/>
      <w:tabs>
        <w:tab w:val="left" w:pos="567"/>
      </w:tabs>
      <w:autoSpaceDE/>
      <w:autoSpaceDN/>
      <w:spacing w:before="240" w:line="240" w:lineRule="auto"/>
      <w:ind w:left="0"/>
      <w:jc w:val="both"/>
    </w:pPr>
    <w:rPr>
      <w:rFonts w:ascii="Ecofont_Spranq_eco_Sans" w:eastAsiaTheme="majorEastAsia" w:hAnsi="Ecofont_Spranq_eco_Sans" w:cs="Times New Roman"/>
      <w:b/>
      <w:bCs/>
      <w:lang w:val="pt-BR" w:eastAsia="pt-BR"/>
    </w:rPr>
  </w:style>
  <w:style w:type="character" w:customStyle="1" w:styleId="Nivel01Char">
    <w:name w:val="Nivel_01 Char"/>
    <w:basedOn w:val="Fontepargpadro"/>
    <w:link w:val="Nivel01"/>
    <w:rsid w:val="001D32DF"/>
    <w:rPr>
      <w:rFonts w:ascii="Ecofont_Spranq_eco_Sans" w:eastAsiaTheme="majorEastAsia" w:hAnsi="Ecofont_Spranq_eco_Sans" w:cs="Times New Roman"/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3B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9063BB"/>
    <w:rPr>
      <w:rFonts w:ascii="Segoe UI" w:eastAsia="Verdana" w:hAnsi="Segoe UI" w:cs="Segoe UI"/>
      <w:sz w:val="18"/>
      <w:szCs w:val="18"/>
      <w:lang w:val="pt-PT" w:eastAsia="en-US"/>
    </w:rPr>
  </w:style>
  <w:style w:type="paragraph" w:customStyle="1" w:styleId="PargrafodaLista1">
    <w:name w:val="Parágrafo da Lista1"/>
    <w:basedOn w:val="Normal"/>
    <w:rsid w:val="00064A3F"/>
    <w:pPr>
      <w:widowControl/>
      <w:suppressAutoHyphens/>
      <w:autoSpaceDE/>
      <w:autoSpaceDN/>
      <w:ind w:left="720"/>
      <w:contextualSpacing/>
    </w:pPr>
    <w:rPr>
      <w:rFonts w:ascii="Ecofont_Spranq_eco_Sans" w:eastAsia="Times New Roman" w:hAnsi="Ecofont_Spranq_eco_Sans" w:cs="Tahoma"/>
      <w:sz w:val="24"/>
      <w:szCs w:val="24"/>
      <w:lang w:val="pt-BR" w:eastAsia="pt-BR"/>
    </w:rPr>
  </w:style>
  <w:style w:type="paragraph" w:customStyle="1" w:styleId="Standard">
    <w:name w:val="Standard"/>
    <w:rsid w:val="006306EF"/>
    <w:pPr>
      <w:suppressAutoHyphens/>
      <w:autoSpaceDN w:val="0"/>
      <w:spacing w:after="160" w:line="259" w:lineRule="auto"/>
      <w:textAlignment w:val="baseline"/>
    </w:pPr>
    <w:rPr>
      <w:rFonts w:ascii="Calibri" w:eastAsia="Calibri" w:hAnsi="Calibri" w:cs="Tahoma"/>
      <w:sz w:val="22"/>
      <w:szCs w:val="22"/>
      <w:lang w:eastAsia="en-US"/>
    </w:rPr>
  </w:style>
  <w:style w:type="paragraph" w:customStyle="1" w:styleId="PargrafodaLista2">
    <w:name w:val="Parágrafo da Lista2"/>
    <w:basedOn w:val="Normal"/>
    <w:rsid w:val="00975829"/>
    <w:pPr>
      <w:widowControl/>
      <w:suppressAutoHyphens/>
      <w:autoSpaceDE/>
      <w:autoSpaceDN/>
      <w:ind w:left="720"/>
      <w:contextualSpacing/>
    </w:pPr>
    <w:rPr>
      <w:rFonts w:ascii="Ecofont_Spranq_eco_Sans" w:eastAsia="Times New Roman" w:hAnsi="Ecofont_Spranq_eco_Sans" w:cs="Tahoma"/>
      <w:kern w:val="1"/>
      <w:sz w:val="24"/>
      <w:szCs w:val="24"/>
      <w:lang w:val="pt-BR" w:eastAsia="pt-BR"/>
    </w:rPr>
  </w:style>
  <w:style w:type="paragraph" w:customStyle="1" w:styleId="Contedodoquadro">
    <w:name w:val="Conteúdo do quadro"/>
    <w:basedOn w:val="Normal"/>
    <w:rsid w:val="00975829"/>
    <w:pPr>
      <w:widowControl/>
      <w:suppressAutoHyphens/>
      <w:autoSpaceDE/>
      <w:autoSpaceDN/>
    </w:pPr>
    <w:rPr>
      <w:rFonts w:ascii="Ecofont_Spranq_eco_Sans" w:eastAsia="Times New Roman" w:hAnsi="Ecofont_Spranq_eco_Sans" w:cs="Tahoma"/>
      <w:kern w:val="1"/>
      <w:sz w:val="24"/>
      <w:szCs w:val="24"/>
      <w:lang w:val="pt-BR" w:eastAsia="pt-BR"/>
    </w:rPr>
  </w:style>
  <w:style w:type="numbering" w:customStyle="1" w:styleId="WWNum3">
    <w:name w:val="WWNum3"/>
    <w:basedOn w:val="Semlista"/>
    <w:rsid w:val="00E27B1B"/>
    <w:pPr>
      <w:numPr>
        <w:numId w:val="28"/>
      </w:numPr>
    </w:pPr>
  </w:style>
  <w:style w:type="character" w:customStyle="1" w:styleId="Ttulo3Char">
    <w:name w:val="Título 3 Char"/>
    <w:basedOn w:val="Fontepargpadro"/>
    <w:link w:val="Ttulo3"/>
    <w:uiPriority w:val="9"/>
    <w:semiHidden/>
    <w:rsid w:val="00B21A14"/>
    <w:rPr>
      <w:rFonts w:ascii="Calibri Light" w:eastAsia="Times New Roman" w:hAnsi="Calibri Light" w:cs="Times New Roman"/>
      <w:color w:val="1F3763"/>
      <w:sz w:val="24"/>
      <w:szCs w:val="24"/>
      <w:lang w:eastAsia="en-US"/>
    </w:rPr>
  </w:style>
  <w:style w:type="character" w:customStyle="1" w:styleId="Ttulo7Char">
    <w:name w:val="Título 7 Char"/>
    <w:basedOn w:val="Fontepargpadro"/>
    <w:link w:val="Ttulo7"/>
    <w:rsid w:val="00B21A14"/>
    <w:rPr>
      <w:rFonts w:ascii="Arial" w:eastAsia="Times New Roman" w:hAnsi="Arial" w:cs="Arial"/>
      <w:b/>
      <w:sz w:val="22"/>
      <w:szCs w:val="24"/>
      <w:lang w:eastAsia="zh-CN"/>
    </w:rPr>
  </w:style>
  <w:style w:type="numbering" w:customStyle="1" w:styleId="Semlista1">
    <w:name w:val="Sem lista1"/>
    <w:next w:val="Semlista"/>
    <w:uiPriority w:val="99"/>
    <w:semiHidden/>
    <w:unhideWhenUsed/>
    <w:rsid w:val="00B21A14"/>
  </w:style>
  <w:style w:type="character" w:customStyle="1" w:styleId="WW8Num1z0">
    <w:name w:val="WW8Num1z0"/>
    <w:rsid w:val="00B21A14"/>
  </w:style>
  <w:style w:type="character" w:customStyle="1" w:styleId="WW8Num1z1">
    <w:name w:val="WW8Num1z1"/>
    <w:rsid w:val="00B21A14"/>
  </w:style>
  <w:style w:type="character" w:customStyle="1" w:styleId="WW8Num1z2">
    <w:name w:val="WW8Num1z2"/>
    <w:rsid w:val="00B21A14"/>
  </w:style>
  <w:style w:type="character" w:customStyle="1" w:styleId="WW8Num1z3">
    <w:name w:val="WW8Num1z3"/>
    <w:rsid w:val="00B21A14"/>
  </w:style>
  <w:style w:type="character" w:customStyle="1" w:styleId="WW8Num1z4">
    <w:name w:val="WW8Num1z4"/>
    <w:rsid w:val="00B21A14"/>
  </w:style>
  <w:style w:type="character" w:customStyle="1" w:styleId="WW8Num1z5">
    <w:name w:val="WW8Num1z5"/>
    <w:rsid w:val="00B21A14"/>
  </w:style>
  <w:style w:type="character" w:customStyle="1" w:styleId="WW8Num1z6">
    <w:name w:val="WW8Num1z6"/>
    <w:rsid w:val="00B21A14"/>
  </w:style>
  <w:style w:type="character" w:customStyle="1" w:styleId="WW8Num1z7">
    <w:name w:val="WW8Num1z7"/>
    <w:rsid w:val="00B21A14"/>
  </w:style>
  <w:style w:type="character" w:customStyle="1" w:styleId="WW8Num1z8">
    <w:name w:val="WW8Num1z8"/>
    <w:rsid w:val="00B21A14"/>
  </w:style>
  <w:style w:type="character" w:customStyle="1" w:styleId="WW8Num2z0">
    <w:name w:val="WW8Num2z0"/>
    <w:rsid w:val="00B21A14"/>
    <w:rPr>
      <w:b/>
      <w:sz w:val="22"/>
      <w:u w:val="none"/>
    </w:rPr>
  </w:style>
  <w:style w:type="character" w:customStyle="1" w:styleId="WW8Num2z1">
    <w:name w:val="WW8Num2z1"/>
    <w:rsid w:val="00B21A14"/>
  </w:style>
  <w:style w:type="character" w:customStyle="1" w:styleId="WW8Num2z2">
    <w:name w:val="WW8Num2z2"/>
    <w:rsid w:val="00B21A14"/>
  </w:style>
  <w:style w:type="character" w:customStyle="1" w:styleId="WW8Num2z3">
    <w:name w:val="WW8Num2z3"/>
    <w:rsid w:val="00B21A14"/>
  </w:style>
  <w:style w:type="character" w:customStyle="1" w:styleId="WW8Num2z4">
    <w:name w:val="WW8Num2z4"/>
    <w:rsid w:val="00B21A14"/>
  </w:style>
  <w:style w:type="character" w:customStyle="1" w:styleId="WW8Num2z5">
    <w:name w:val="WW8Num2z5"/>
    <w:rsid w:val="00B21A14"/>
  </w:style>
  <w:style w:type="character" w:customStyle="1" w:styleId="WW8Num2z6">
    <w:name w:val="WW8Num2z6"/>
    <w:rsid w:val="00B21A14"/>
  </w:style>
  <w:style w:type="character" w:customStyle="1" w:styleId="WW8Num2z7">
    <w:name w:val="WW8Num2z7"/>
    <w:rsid w:val="00B21A14"/>
  </w:style>
  <w:style w:type="character" w:customStyle="1" w:styleId="WW8Num2z8">
    <w:name w:val="WW8Num2z8"/>
    <w:rsid w:val="00B21A14"/>
  </w:style>
  <w:style w:type="character" w:customStyle="1" w:styleId="WW8Num3z0">
    <w:name w:val="WW8Num3z0"/>
    <w:rsid w:val="00B21A14"/>
  </w:style>
  <w:style w:type="character" w:customStyle="1" w:styleId="WW8Num3z1">
    <w:name w:val="WW8Num3z1"/>
    <w:rsid w:val="00B21A14"/>
    <w:rPr>
      <w:rFonts w:ascii="Cambria" w:hAnsi="Cambria" w:cs="Cambria"/>
      <w:b/>
      <w:i w:val="0"/>
      <w:caps w:val="0"/>
      <w:smallCaps w:val="0"/>
      <w:strike w:val="0"/>
      <w:dstrike w:val="0"/>
      <w:sz w:val="22"/>
      <w:szCs w:val="23"/>
    </w:rPr>
  </w:style>
  <w:style w:type="character" w:customStyle="1" w:styleId="WW8Num3z2">
    <w:name w:val="WW8Num3z2"/>
    <w:rsid w:val="00B21A14"/>
  </w:style>
  <w:style w:type="character" w:customStyle="1" w:styleId="WW8Num3z3">
    <w:name w:val="WW8Num3z3"/>
    <w:rsid w:val="00B21A14"/>
  </w:style>
  <w:style w:type="character" w:customStyle="1" w:styleId="WW8Num3z4">
    <w:name w:val="WW8Num3z4"/>
    <w:rsid w:val="00B21A14"/>
  </w:style>
  <w:style w:type="character" w:customStyle="1" w:styleId="WW8Num3z5">
    <w:name w:val="WW8Num3z5"/>
    <w:rsid w:val="00B21A14"/>
  </w:style>
  <w:style w:type="character" w:customStyle="1" w:styleId="WW8Num3z6">
    <w:name w:val="WW8Num3z6"/>
    <w:rsid w:val="00B21A14"/>
  </w:style>
  <w:style w:type="character" w:customStyle="1" w:styleId="WW8Num3z7">
    <w:name w:val="WW8Num3z7"/>
    <w:rsid w:val="00B21A14"/>
  </w:style>
  <w:style w:type="character" w:customStyle="1" w:styleId="WW8Num3z8">
    <w:name w:val="WW8Num3z8"/>
    <w:rsid w:val="00B21A14"/>
  </w:style>
  <w:style w:type="character" w:customStyle="1" w:styleId="WW8Num4z0">
    <w:name w:val="WW8Num4z0"/>
    <w:rsid w:val="00B21A14"/>
    <w:rPr>
      <w:b/>
      <w:u w:val="none"/>
    </w:rPr>
  </w:style>
  <w:style w:type="character" w:customStyle="1" w:styleId="WW8Num4z1">
    <w:name w:val="WW8Num4z1"/>
    <w:rsid w:val="00B21A14"/>
    <w:rPr>
      <w:rFonts w:ascii="Century" w:hAnsi="Century" w:cs="Century"/>
      <w:b/>
      <w:bCs w:val="0"/>
      <w:sz w:val="23"/>
      <w:szCs w:val="24"/>
      <w:u w:val="none"/>
    </w:rPr>
  </w:style>
  <w:style w:type="character" w:customStyle="1" w:styleId="WW8Num4z2">
    <w:name w:val="WW8Num4z2"/>
    <w:rsid w:val="00B21A14"/>
    <w:rPr>
      <w:u w:val="single"/>
    </w:rPr>
  </w:style>
  <w:style w:type="character" w:customStyle="1" w:styleId="WW8Num5z0">
    <w:name w:val="WW8Num5z0"/>
    <w:rsid w:val="00B21A14"/>
  </w:style>
  <w:style w:type="character" w:customStyle="1" w:styleId="WW8Num5z1">
    <w:name w:val="WW8Num5z1"/>
    <w:rsid w:val="00B21A14"/>
    <w:rPr>
      <w:rFonts w:ascii="Cambria" w:hAnsi="Cambria" w:cs="Cambria"/>
      <w:b/>
      <w:sz w:val="22"/>
    </w:rPr>
  </w:style>
  <w:style w:type="character" w:customStyle="1" w:styleId="WW8Num5z2">
    <w:name w:val="WW8Num5z2"/>
    <w:rsid w:val="00B21A14"/>
  </w:style>
  <w:style w:type="character" w:customStyle="1" w:styleId="WW8Num5z3">
    <w:name w:val="WW8Num5z3"/>
    <w:rsid w:val="00B21A14"/>
  </w:style>
  <w:style w:type="character" w:customStyle="1" w:styleId="WW8Num5z4">
    <w:name w:val="WW8Num5z4"/>
    <w:rsid w:val="00B21A14"/>
  </w:style>
  <w:style w:type="character" w:customStyle="1" w:styleId="WW8Num5z5">
    <w:name w:val="WW8Num5z5"/>
    <w:rsid w:val="00B21A14"/>
  </w:style>
  <w:style w:type="character" w:customStyle="1" w:styleId="WW8Num5z6">
    <w:name w:val="WW8Num5z6"/>
    <w:rsid w:val="00B21A14"/>
  </w:style>
  <w:style w:type="character" w:customStyle="1" w:styleId="WW8Num5z7">
    <w:name w:val="WW8Num5z7"/>
    <w:rsid w:val="00B21A14"/>
  </w:style>
  <w:style w:type="character" w:customStyle="1" w:styleId="WW8Num5z8">
    <w:name w:val="WW8Num5z8"/>
    <w:rsid w:val="00B21A14"/>
  </w:style>
  <w:style w:type="character" w:customStyle="1" w:styleId="WW8Num6z0">
    <w:name w:val="WW8Num6z0"/>
    <w:rsid w:val="00B21A14"/>
  </w:style>
  <w:style w:type="character" w:customStyle="1" w:styleId="WW8Num6z1">
    <w:name w:val="WW8Num6z1"/>
    <w:rsid w:val="00B21A14"/>
    <w:rPr>
      <w:rFonts w:ascii="Cambria" w:hAnsi="Cambria" w:cs="Cambria"/>
      <w:b/>
      <w:sz w:val="22"/>
      <w:szCs w:val="18"/>
    </w:rPr>
  </w:style>
  <w:style w:type="character" w:customStyle="1" w:styleId="WW8Num6z2">
    <w:name w:val="WW8Num6z2"/>
    <w:rsid w:val="00B21A14"/>
  </w:style>
  <w:style w:type="character" w:customStyle="1" w:styleId="WW8Num6z3">
    <w:name w:val="WW8Num6z3"/>
    <w:rsid w:val="00B21A14"/>
  </w:style>
  <w:style w:type="character" w:customStyle="1" w:styleId="WW8Num6z4">
    <w:name w:val="WW8Num6z4"/>
    <w:rsid w:val="00B21A14"/>
  </w:style>
  <w:style w:type="character" w:customStyle="1" w:styleId="WW8Num6z5">
    <w:name w:val="WW8Num6z5"/>
    <w:rsid w:val="00B21A14"/>
  </w:style>
  <w:style w:type="character" w:customStyle="1" w:styleId="WW8Num6z6">
    <w:name w:val="WW8Num6z6"/>
    <w:rsid w:val="00B21A14"/>
  </w:style>
  <w:style w:type="character" w:customStyle="1" w:styleId="WW8Num6z7">
    <w:name w:val="WW8Num6z7"/>
    <w:rsid w:val="00B21A14"/>
  </w:style>
  <w:style w:type="character" w:customStyle="1" w:styleId="WW8Num6z8">
    <w:name w:val="WW8Num6z8"/>
    <w:rsid w:val="00B21A14"/>
  </w:style>
  <w:style w:type="character" w:customStyle="1" w:styleId="WW8Num7z0">
    <w:name w:val="WW8Num7z0"/>
    <w:rsid w:val="00B21A14"/>
    <w:rPr>
      <w:u w:val="single"/>
    </w:rPr>
  </w:style>
  <w:style w:type="character" w:customStyle="1" w:styleId="WW8Num7z1">
    <w:name w:val="WW8Num7z1"/>
    <w:rsid w:val="00B21A14"/>
    <w:rPr>
      <w:rFonts w:ascii="Cambria" w:hAnsi="Cambria" w:cs="Cambria"/>
      <w:b/>
      <w:sz w:val="22"/>
      <w:szCs w:val="22"/>
      <w:u w:val="none"/>
    </w:rPr>
  </w:style>
  <w:style w:type="character" w:customStyle="1" w:styleId="WW8Num8z0">
    <w:name w:val="WW8Num8z0"/>
    <w:rsid w:val="00B21A14"/>
    <w:rPr>
      <w:b/>
      <w:u w:val="none"/>
    </w:rPr>
  </w:style>
  <w:style w:type="character" w:customStyle="1" w:styleId="WW8Num8z1">
    <w:name w:val="WW8Num8z1"/>
    <w:rsid w:val="00B21A14"/>
    <w:rPr>
      <w:rFonts w:ascii="Cambria" w:hAnsi="Cambria" w:cs="Cambria"/>
      <w:b/>
      <w:sz w:val="22"/>
      <w:szCs w:val="25"/>
    </w:rPr>
  </w:style>
  <w:style w:type="character" w:customStyle="1" w:styleId="WW8Num8z2">
    <w:name w:val="WW8Num8z2"/>
    <w:rsid w:val="00B21A14"/>
  </w:style>
  <w:style w:type="character" w:customStyle="1" w:styleId="WW8Num8z3">
    <w:name w:val="WW8Num8z3"/>
    <w:rsid w:val="00B21A14"/>
  </w:style>
  <w:style w:type="character" w:customStyle="1" w:styleId="WW8Num8z4">
    <w:name w:val="WW8Num8z4"/>
    <w:rsid w:val="00B21A14"/>
  </w:style>
  <w:style w:type="character" w:customStyle="1" w:styleId="WW8Num8z5">
    <w:name w:val="WW8Num8z5"/>
    <w:rsid w:val="00B21A14"/>
  </w:style>
  <w:style w:type="character" w:customStyle="1" w:styleId="WW8Num8z6">
    <w:name w:val="WW8Num8z6"/>
    <w:rsid w:val="00B21A14"/>
  </w:style>
  <w:style w:type="character" w:customStyle="1" w:styleId="WW8Num8z7">
    <w:name w:val="WW8Num8z7"/>
    <w:rsid w:val="00B21A14"/>
  </w:style>
  <w:style w:type="character" w:customStyle="1" w:styleId="WW8Num8z8">
    <w:name w:val="WW8Num8z8"/>
    <w:rsid w:val="00B21A14"/>
  </w:style>
  <w:style w:type="character" w:customStyle="1" w:styleId="WW8Num9z0">
    <w:name w:val="WW8Num9z0"/>
    <w:rsid w:val="00B21A14"/>
    <w:rPr>
      <w:rFonts w:ascii="Cambria" w:hAnsi="Cambria" w:cs="Cambria"/>
      <w:b/>
      <w:sz w:val="22"/>
      <w:szCs w:val="25"/>
    </w:rPr>
  </w:style>
  <w:style w:type="character" w:customStyle="1" w:styleId="WW8Num9z3">
    <w:name w:val="WW8Num9z3"/>
    <w:rsid w:val="00B21A14"/>
  </w:style>
  <w:style w:type="character" w:customStyle="1" w:styleId="WW8Num9z4">
    <w:name w:val="WW8Num9z4"/>
    <w:rsid w:val="00B21A14"/>
  </w:style>
  <w:style w:type="character" w:customStyle="1" w:styleId="WW8Num9z5">
    <w:name w:val="WW8Num9z5"/>
    <w:rsid w:val="00B21A14"/>
  </w:style>
  <w:style w:type="character" w:customStyle="1" w:styleId="WW8Num9z6">
    <w:name w:val="WW8Num9z6"/>
    <w:rsid w:val="00B21A14"/>
  </w:style>
  <w:style w:type="character" w:customStyle="1" w:styleId="WW8Num9z7">
    <w:name w:val="WW8Num9z7"/>
    <w:rsid w:val="00B21A14"/>
  </w:style>
  <w:style w:type="character" w:customStyle="1" w:styleId="WW8Num9z8">
    <w:name w:val="WW8Num9z8"/>
    <w:rsid w:val="00B21A14"/>
  </w:style>
  <w:style w:type="character" w:customStyle="1" w:styleId="WW8Num10z0">
    <w:name w:val="WW8Num10z0"/>
    <w:rsid w:val="00B21A14"/>
    <w:rPr>
      <w:rFonts w:ascii="Cambria" w:hAnsi="Cambria" w:cs="Cambria"/>
      <w:b/>
      <w:sz w:val="22"/>
    </w:rPr>
  </w:style>
  <w:style w:type="character" w:customStyle="1" w:styleId="WW8Num10z3">
    <w:name w:val="WW8Num10z3"/>
    <w:rsid w:val="00B21A14"/>
  </w:style>
  <w:style w:type="character" w:customStyle="1" w:styleId="WW8Num10z4">
    <w:name w:val="WW8Num10z4"/>
    <w:rsid w:val="00B21A14"/>
  </w:style>
  <w:style w:type="character" w:customStyle="1" w:styleId="WW8Num10z5">
    <w:name w:val="WW8Num10z5"/>
    <w:rsid w:val="00B21A14"/>
  </w:style>
  <w:style w:type="character" w:customStyle="1" w:styleId="WW8Num10z6">
    <w:name w:val="WW8Num10z6"/>
    <w:rsid w:val="00B21A14"/>
  </w:style>
  <w:style w:type="character" w:customStyle="1" w:styleId="WW8Num10z7">
    <w:name w:val="WW8Num10z7"/>
    <w:rsid w:val="00B21A14"/>
  </w:style>
  <w:style w:type="character" w:customStyle="1" w:styleId="WW8Num10z8">
    <w:name w:val="WW8Num10z8"/>
    <w:rsid w:val="00B21A14"/>
  </w:style>
  <w:style w:type="character" w:customStyle="1" w:styleId="WW8Num4z3">
    <w:name w:val="WW8Num4z3"/>
    <w:rsid w:val="00B21A14"/>
    <w:rPr>
      <w:rFonts w:ascii="Ecofont_Spranq_eco_Sans" w:hAnsi="Ecofont_Spranq_eco_Sans" w:cs="Ecofont_Spranq_eco_Sans"/>
      <w:b w:val="0"/>
      <w:color w:val="000000"/>
      <w:sz w:val="20"/>
    </w:rPr>
  </w:style>
  <w:style w:type="character" w:customStyle="1" w:styleId="WW8Num7z2">
    <w:name w:val="WW8Num7z2"/>
    <w:rsid w:val="00B21A14"/>
  </w:style>
  <w:style w:type="character" w:customStyle="1" w:styleId="WW8Num7z3">
    <w:name w:val="WW8Num7z3"/>
    <w:rsid w:val="00B21A14"/>
  </w:style>
  <w:style w:type="character" w:customStyle="1" w:styleId="WW8Num7z4">
    <w:name w:val="WW8Num7z4"/>
    <w:rsid w:val="00B21A14"/>
  </w:style>
  <w:style w:type="character" w:customStyle="1" w:styleId="WW8Num7z5">
    <w:name w:val="WW8Num7z5"/>
    <w:rsid w:val="00B21A14"/>
  </w:style>
  <w:style w:type="character" w:customStyle="1" w:styleId="WW8Num7z6">
    <w:name w:val="WW8Num7z6"/>
    <w:rsid w:val="00B21A14"/>
  </w:style>
  <w:style w:type="character" w:customStyle="1" w:styleId="WW8Num7z7">
    <w:name w:val="WW8Num7z7"/>
    <w:rsid w:val="00B21A14"/>
  </w:style>
  <w:style w:type="character" w:customStyle="1" w:styleId="WW8Num7z8">
    <w:name w:val="WW8Num7z8"/>
    <w:rsid w:val="00B21A14"/>
  </w:style>
  <w:style w:type="character" w:customStyle="1" w:styleId="WW8Num9z1">
    <w:name w:val="WW8Num9z1"/>
    <w:rsid w:val="00B21A14"/>
    <w:rPr>
      <w:rFonts w:ascii="Courier New" w:hAnsi="Courier New" w:cs="Courier New"/>
    </w:rPr>
  </w:style>
  <w:style w:type="character" w:customStyle="1" w:styleId="WW8Num9z2">
    <w:name w:val="WW8Num9z2"/>
    <w:rsid w:val="00B21A14"/>
    <w:rPr>
      <w:rFonts w:ascii="Wingdings" w:hAnsi="Wingdings" w:cs="Wingdings"/>
    </w:rPr>
  </w:style>
  <w:style w:type="character" w:customStyle="1" w:styleId="WW8Num10z1">
    <w:name w:val="WW8Num10z1"/>
    <w:rsid w:val="00B21A14"/>
    <w:rPr>
      <w:rFonts w:ascii="Courier New" w:hAnsi="Courier New" w:cs="Courier New"/>
    </w:rPr>
  </w:style>
  <w:style w:type="character" w:customStyle="1" w:styleId="WW8Num10z2">
    <w:name w:val="WW8Num10z2"/>
    <w:rsid w:val="00B21A14"/>
    <w:rPr>
      <w:rFonts w:ascii="Wingdings" w:hAnsi="Wingdings" w:cs="Wingdings"/>
    </w:rPr>
  </w:style>
  <w:style w:type="character" w:customStyle="1" w:styleId="WW8Num11z0">
    <w:name w:val="WW8Num11z0"/>
    <w:rsid w:val="00B21A14"/>
  </w:style>
  <w:style w:type="character" w:customStyle="1" w:styleId="WW8Num11z1">
    <w:name w:val="WW8Num11z1"/>
    <w:rsid w:val="00B21A14"/>
  </w:style>
  <w:style w:type="character" w:customStyle="1" w:styleId="WW8Num11z2">
    <w:name w:val="WW8Num11z2"/>
    <w:rsid w:val="00B21A14"/>
  </w:style>
  <w:style w:type="character" w:customStyle="1" w:styleId="WW8Num11z3">
    <w:name w:val="WW8Num11z3"/>
    <w:rsid w:val="00B21A14"/>
  </w:style>
  <w:style w:type="character" w:customStyle="1" w:styleId="WW8Num11z4">
    <w:name w:val="WW8Num11z4"/>
    <w:rsid w:val="00B21A14"/>
  </w:style>
  <w:style w:type="character" w:customStyle="1" w:styleId="WW8Num11z5">
    <w:name w:val="WW8Num11z5"/>
    <w:rsid w:val="00B21A14"/>
  </w:style>
  <w:style w:type="character" w:customStyle="1" w:styleId="WW8Num11z6">
    <w:name w:val="WW8Num11z6"/>
    <w:rsid w:val="00B21A14"/>
  </w:style>
  <w:style w:type="character" w:customStyle="1" w:styleId="WW8Num11z7">
    <w:name w:val="WW8Num11z7"/>
    <w:rsid w:val="00B21A14"/>
  </w:style>
  <w:style w:type="character" w:customStyle="1" w:styleId="WW8Num11z8">
    <w:name w:val="WW8Num11z8"/>
    <w:rsid w:val="00B21A14"/>
  </w:style>
  <w:style w:type="character" w:customStyle="1" w:styleId="Fontepargpadro3">
    <w:name w:val="Fonte parág. padrão3"/>
    <w:rsid w:val="00B21A14"/>
  </w:style>
  <w:style w:type="character" w:customStyle="1" w:styleId="Fontepargpadro2">
    <w:name w:val="Fonte parág. padrão2"/>
    <w:rsid w:val="00B21A14"/>
  </w:style>
  <w:style w:type="character" w:customStyle="1" w:styleId="Fontepargpadro1">
    <w:name w:val="Fonte parág. padrão1"/>
    <w:rsid w:val="00B21A14"/>
  </w:style>
  <w:style w:type="character" w:customStyle="1" w:styleId="Ttulo1Char">
    <w:name w:val="Título 1 Char"/>
    <w:uiPriority w:val="9"/>
    <w:rsid w:val="00B21A14"/>
    <w:rPr>
      <w:rFonts w:ascii="Arial" w:eastAsia="Times New Roman" w:hAnsi="Arial" w:cs="Times New Roman"/>
      <w:sz w:val="28"/>
      <w:szCs w:val="20"/>
    </w:rPr>
  </w:style>
  <w:style w:type="character" w:customStyle="1" w:styleId="Ttulo2Char">
    <w:name w:val="Título 2 Char"/>
    <w:uiPriority w:val="9"/>
    <w:rsid w:val="00B21A14"/>
    <w:rPr>
      <w:rFonts w:ascii="Arial" w:eastAsia="Times New Roman" w:hAnsi="Arial" w:cs="Times New Roman"/>
      <w:sz w:val="24"/>
      <w:szCs w:val="20"/>
    </w:rPr>
  </w:style>
  <w:style w:type="character" w:customStyle="1" w:styleId="CorpodetextoChar">
    <w:name w:val="Corpo de texto Char"/>
    <w:uiPriority w:val="1"/>
    <w:rsid w:val="00B21A14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6">
    <w:name w:val="ListLabel 6"/>
    <w:rsid w:val="00B21A14"/>
    <w:rPr>
      <w:b/>
      <w:sz w:val="22"/>
      <w:u w:val="none"/>
    </w:rPr>
  </w:style>
  <w:style w:type="character" w:customStyle="1" w:styleId="ListLabel7">
    <w:name w:val="ListLabel 7"/>
    <w:rsid w:val="00B21A14"/>
    <w:rPr>
      <w:b/>
      <w:sz w:val="22"/>
    </w:rPr>
  </w:style>
  <w:style w:type="character" w:customStyle="1" w:styleId="ListLabel56">
    <w:name w:val="ListLabel 56"/>
    <w:rsid w:val="00B21A14"/>
    <w:rPr>
      <w:b/>
      <w:u w:val="none"/>
    </w:rPr>
  </w:style>
  <w:style w:type="character" w:customStyle="1" w:styleId="ListLabel57">
    <w:name w:val="ListLabel 57"/>
    <w:rsid w:val="00B21A14"/>
    <w:rPr>
      <w:rFonts w:ascii="Century" w:hAnsi="Century" w:cs="Century"/>
      <w:b/>
      <w:sz w:val="23"/>
      <w:szCs w:val="24"/>
      <w:u w:val="none"/>
    </w:rPr>
  </w:style>
  <w:style w:type="character" w:customStyle="1" w:styleId="ListLabel58">
    <w:name w:val="ListLabel 58"/>
    <w:rsid w:val="00B21A14"/>
    <w:rPr>
      <w:u w:val="single"/>
    </w:rPr>
  </w:style>
  <w:style w:type="character" w:customStyle="1" w:styleId="ListLabel59">
    <w:name w:val="ListLabel 59"/>
    <w:rsid w:val="00B21A14"/>
    <w:rPr>
      <w:u w:val="single"/>
    </w:rPr>
  </w:style>
  <w:style w:type="character" w:customStyle="1" w:styleId="ListLabel60">
    <w:name w:val="ListLabel 60"/>
    <w:rsid w:val="00B21A14"/>
    <w:rPr>
      <w:u w:val="single"/>
    </w:rPr>
  </w:style>
  <w:style w:type="character" w:customStyle="1" w:styleId="ListLabel61">
    <w:name w:val="ListLabel 61"/>
    <w:rsid w:val="00B21A14"/>
    <w:rPr>
      <w:u w:val="single"/>
    </w:rPr>
  </w:style>
  <w:style w:type="character" w:customStyle="1" w:styleId="ListLabel62">
    <w:name w:val="ListLabel 62"/>
    <w:rsid w:val="00B21A14"/>
    <w:rPr>
      <w:u w:val="single"/>
    </w:rPr>
  </w:style>
  <w:style w:type="character" w:customStyle="1" w:styleId="ListLabel63">
    <w:name w:val="ListLabel 63"/>
    <w:rsid w:val="00B21A14"/>
    <w:rPr>
      <w:u w:val="single"/>
    </w:rPr>
  </w:style>
  <w:style w:type="character" w:customStyle="1" w:styleId="ListLabel64">
    <w:name w:val="ListLabel 64"/>
    <w:rsid w:val="00B21A14"/>
    <w:rPr>
      <w:u w:val="single"/>
    </w:rPr>
  </w:style>
  <w:style w:type="character" w:customStyle="1" w:styleId="ListLabel43">
    <w:name w:val="ListLabel 43"/>
    <w:rsid w:val="00B21A14"/>
    <w:rPr>
      <w:rFonts w:ascii="Cambria" w:hAnsi="Cambria" w:cs="Cambria"/>
      <w:b/>
      <w:sz w:val="22"/>
    </w:rPr>
  </w:style>
  <w:style w:type="character" w:customStyle="1" w:styleId="ListLabel42">
    <w:name w:val="ListLabel 42"/>
    <w:rsid w:val="00B21A14"/>
    <w:rPr>
      <w:b/>
      <w:sz w:val="22"/>
    </w:rPr>
  </w:style>
  <w:style w:type="character" w:customStyle="1" w:styleId="ListLabel44">
    <w:name w:val="ListLabel 44"/>
    <w:rsid w:val="00B21A14"/>
    <w:rPr>
      <w:u w:val="single"/>
    </w:rPr>
  </w:style>
  <w:style w:type="character" w:customStyle="1" w:styleId="ListLabel45">
    <w:name w:val="ListLabel 45"/>
    <w:rsid w:val="00B21A14"/>
    <w:rPr>
      <w:b/>
      <w:sz w:val="22"/>
      <w:u w:val="none"/>
    </w:rPr>
  </w:style>
  <w:style w:type="character" w:customStyle="1" w:styleId="ListLabel46">
    <w:name w:val="ListLabel 46"/>
    <w:rsid w:val="00B21A14"/>
    <w:rPr>
      <w:b/>
      <w:sz w:val="22"/>
      <w:u w:val="none"/>
    </w:rPr>
  </w:style>
  <w:style w:type="character" w:customStyle="1" w:styleId="ListLabel47">
    <w:name w:val="ListLabel 47"/>
    <w:rsid w:val="00B21A14"/>
    <w:rPr>
      <w:u w:val="single"/>
    </w:rPr>
  </w:style>
  <w:style w:type="character" w:customStyle="1" w:styleId="ListLabel48">
    <w:name w:val="ListLabel 48"/>
    <w:rsid w:val="00B21A14"/>
    <w:rPr>
      <w:u w:val="single"/>
    </w:rPr>
  </w:style>
  <w:style w:type="character" w:customStyle="1" w:styleId="ListLabel49">
    <w:name w:val="ListLabel 49"/>
    <w:rsid w:val="00B21A14"/>
    <w:rPr>
      <w:u w:val="single"/>
    </w:rPr>
  </w:style>
  <w:style w:type="character" w:customStyle="1" w:styleId="ListLabel50">
    <w:name w:val="ListLabel 50"/>
    <w:rsid w:val="00B21A14"/>
    <w:rPr>
      <w:u w:val="single"/>
    </w:rPr>
  </w:style>
  <w:style w:type="character" w:customStyle="1" w:styleId="ListLabel51">
    <w:name w:val="ListLabel 51"/>
    <w:rsid w:val="00B21A14"/>
    <w:rPr>
      <w:u w:val="single"/>
    </w:rPr>
  </w:style>
  <w:style w:type="character" w:customStyle="1" w:styleId="ListLabel52">
    <w:name w:val="ListLabel 52"/>
    <w:rsid w:val="00B21A14"/>
    <w:rPr>
      <w:u w:val="single"/>
    </w:rPr>
  </w:style>
  <w:style w:type="character" w:customStyle="1" w:styleId="ListLabel27">
    <w:name w:val="ListLabel 27"/>
    <w:rsid w:val="00B21A14"/>
    <w:rPr>
      <w:b/>
      <w:u w:val="none"/>
    </w:rPr>
  </w:style>
  <w:style w:type="character" w:customStyle="1" w:styleId="ListLabel28">
    <w:name w:val="ListLabel 28"/>
    <w:rsid w:val="00B21A14"/>
    <w:rPr>
      <w:b/>
      <w:sz w:val="22"/>
    </w:rPr>
  </w:style>
  <w:style w:type="character" w:customStyle="1" w:styleId="ListLabel53">
    <w:name w:val="ListLabel 53"/>
    <w:rsid w:val="00B21A14"/>
    <w:rPr>
      <w:b/>
      <w:sz w:val="22"/>
    </w:rPr>
  </w:style>
  <w:style w:type="character" w:customStyle="1" w:styleId="ListLabel54">
    <w:name w:val="ListLabel 54"/>
    <w:rsid w:val="00B21A14"/>
    <w:rPr>
      <w:b/>
      <w:sz w:val="22"/>
    </w:rPr>
  </w:style>
  <w:style w:type="character" w:customStyle="1" w:styleId="ListLabel55">
    <w:name w:val="ListLabel 55"/>
    <w:rsid w:val="00B21A14"/>
    <w:rPr>
      <w:b/>
      <w:sz w:val="22"/>
    </w:rPr>
  </w:style>
  <w:style w:type="character" w:customStyle="1" w:styleId="ListLabel542">
    <w:name w:val="ListLabel 542"/>
    <w:rsid w:val="00B21A14"/>
    <w:rPr>
      <w:b/>
      <w:sz w:val="22"/>
      <w:szCs w:val="22"/>
    </w:rPr>
  </w:style>
  <w:style w:type="character" w:customStyle="1" w:styleId="ListLabel543">
    <w:name w:val="ListLabel 543"/>
    <w:rsid w:val="00B21A14"/>
    <w:rPr>
      <w:b/>
      <w:color w:val="auto"/>
      <w:sz w:val="22"/>
      <w:szCs w:val="22"/>
    </w:rPr>
  </w:style>
  <w:style w:type="character" w:customStyle="1" w:styleId="ListLabel544">
    <w:name w:val="ListLabel 544"/>
    <w:rsid w:val="00B21A14"/>
    <w:rPr>
      <w:rFonts w:ascii="Leelawadee UI Semilight" w:hAnsi="Leelawadee UI Semilight" w:cs="Wingdings"/>
      <w:b/>
      <w:color w:val="auto"/>
      <w:sz w:val="24"/>
      <w:szCs w:val="24"/>
    </w:rPr>
  </w:style>
  <w:style w:type="character" w:customStyle="1" w:styleId="ListLabel545">
    <w:name w:val="ListLabel 545"/>
    <w:rsid w:val="00B21A14"/>
    <w:rPr>
      <w:b w:val="0"/>
      <w:color w:val="auto"/>
      <w:sz w:val="20"/>
    </w:rPr>
  </w:style>
  <w:style w:type="character" w:customStyle="1" w:styleId="ListLabel546">
    <w:name w:val="ListLabel 546"/>
    <w:rsid w:val="00B21A14"/>
    <w:rPr>
      <w:b w:val="0"/>
      <w:color w:val="auto"/>
      <w:sz w:val="20"/>
    </w:rPr>
  </w:style>
  <w:style w:type="character" w:customStyle="1" w:styleId="ListLabel547">
    <w:name w:val="ListLabel 547"/>
    <w:rsid w:val="00B21A14"/>
    <w:rPr>
      <w:b w:val="0"/>
      <w:color w:val="auto"/>
      <w:sz w:val="20"/>
    </w:rPr>
  </w:style>
  <w:style w:type="character" w:customStyle="1" w:styleId="ListLabel548">
    <w:name w:val="ListLabel 548"/>
    <w:rsid w:val="00B21A14"/>
    <w:rPr>
      <w:b w:val="0"/>
      <w:color w:val="auto"/>
      <w:sz w:val="20"/>
    </w:rPr>
  </w:style>
  <w:style w:type="character" w:customStyle="1" w:styleId="ListLabel549">
    <w:name w:val="ListLabel 549"/>
    <w:rsid w:val="00B21A14"/>
    <w:rPr>
      <w:b w:val="0"/>
      <w:color w:val="auto"/>
      <w:sz w:val="20"/>
    </w:rPr>
  </w:style>
  <w:style w:type="character" w:customStyle="1" w:styleId="ListLabel550">
    <w:name w:val="ListLabel 550"/>
    <w:rsid w:val="00B21A14"/>
    <w:rPr>
      <w:b w:val="0"/>
      <w:color w:val="auto"/>
      <w:sz w:val="20"/>
    </w:rPr>
  </w:style>
  <w:style w:type="character" w:customStyle="1" w:styleId="ListLabel130">
    <w:name w:val="ListLabel 130"/>
    <w:rsid w:val="00B21A14"/>
    <w:rPr>
      <w:rFonts w:ascii="Javanese Text" w:hAnsi="Javanese Text" w:cs="Javanese Text"/>
      <w:b/>
      <w:sz w:val="24"/>
      <w:u w:val="none"/>
    </w:rPr>
  </w:style>
  <w:style w:type="character" w:customStyle="1" w:styleId="ListLabel131">
    <w:name w:val="ListLabel 131"/>
    <w:rsid w:val="00B21A14"/>
    <w:rPr>
      <w:rFonts w:ascii="Javanese Text" w:hAnsi="Javanese Text" w:cs="Javanese Text"/>
      <w:b/>
      <w:sz w:val="24"/>
    </w:rPr>
  </w:style>
  <w:style w:type="character" w:customStyle="1" w:styleId="ListLabel143">
    <w:name w:val="ListLabel 143"/>
    <w:rsid w:val="00B21A14"/>
    <w:rPr>
      <w:rFonts w:ascii="Cambria" w:hAnsi="Cambria" w:cs="Cambria"/>
      <w:b/>
      <w:sz w:val="22"/>
    </w:rPr>
  </w:style>
  <w:style w:type="character" w:customStyle="1" w:styleId="ListLabel144">
    <w:name w:val="ListLabel 144"/>
    <w:rsid w:val="00B21A14"/>
    <w:rPr>
      <w:rFonts w:ascii="Cambria" w:hAnsi="Cambria" w:cs="Cambria"/>
      <w:b/>
      <w:sz w:val="22"/>
    </w:rPr>
  </w:style>
  <w:style w:type="character" w:customStyle="1" w:styleId="ListLabel145">
    <w:name w:val="ListLabel 145"/>
    <w:rsid w:val="00B21A14"/>
    <w:rPr>
      <w:rFonts w:ascii="Cambria" w:hAnsi="Cambria" w:cs="Cambria"/>
      <w:b/>
      <w:sz w:val="22"/>
    </w:rPr>
  </w:style>
  <w:style w:type="paragraph" w:customStyle="1" w:styleId="Ttulo30">
    <w:name w:val="Título3"/>
    <w:basedOn w:val="Normal"/>
    <w:next w:val="Corpodetexto"/>
    <w:rsid w:val="00B21A14"/>
    <w:pPr>
      <w:keepNext/>
      <w:widowControl/>
      <w:suppressAutoHyphens/>
      <w:autoSpaceDE/>
      <w:autoSpaceDN/>
      <w:spacing w:before="240" w:after="120"/>
    </w:pPr>
    <w:rPr>
      <w:rFonts w:ascii="Liberation Sans" w:eastAsia="Microsoft YaHei" w:hAnsi="Liberation Sans" w:cs="Arial"/>
      <w:sz w:val="28"/>
      <w:szCs w:val="28"/>
      <w:lang w:val="pt-BR" w:eastAsia="zh-CN"/>
    </w:rPr>
  </w:style>
  <w:style w:type="paragraph" w:styleId="Lista">
    <w:name w:val="List"/>
    <w:basedOn w:val="Corpodetexto"/>
    <w:rsid w:val="00B21A14"/>
    <w:pPr>
      <w:widowControl/>
      <w:suppressAutoHyphens/>
      <w:autoSpaceDE/>
      <w:autoSpaceDN/>
      <w:spacing w:after="120"/>
    </w:pPr>
    <w:rPr>
      <w:rFonts w:ascii="Times New Roman" w:eastAsia="Times New Roman" w:hAnsi="Times New Roman" w:cs="Arial"/>
      <w:sz w:val="24"/>
      <w:szCs w:val="24"/>
      <w:lang w:val="pt-BR" w:eastAsia="zh-CN"/>
    </w:rPr>
  </w:style>
  <w:style w:type="paragraph" w:styleId="Legenda">
    <w:name w:val="caption"/>
    <w:basedOn w:val="Normal"/>
    <w:qFormat/>
    <w:rsid w:val="00B21A14"/>
    <w:pPr>
      <w:widowControl/>
      <w:suppressLineNumbers/>
      <w:suppressAutoHyphens/>
      <w:autoSpaceDE/>
      <w:autoSpaceDN/>
      <w:spacing w:before="120" w:after="120"/>
    </w:pPr>
    <w:rPr>
      <w:rFonts w:ascii="Ecofont_Spranq_eco_Sans" w:eastAsia="Times New Roman" w:hAnsi="Ecofont_Spranq_eco_Sans" w:cs="Arial"/>
      <w:i/>
      <w:iCs/>
      <w:sz w:val="24"/>
      <w:szCs w:val="24"/>
      <w:lang w:val="pt-BR" w:eastAsia="zh-CN"/>
    </w:rPr>
  </w:style>
  <w:style w:type="paragraph" w:customStyle="1" w:styleId="ndice">
    <w:name w:val="Índice"/>
    <w:basedOn w:val="Normal"/>
    <w:rsid w:val="00B21A14"/>
    <w:pPr>
      <w:widowControl/>
      <w:suppressLineNumbers/>
      <w:suppressAutoHyphens/>
      <w:autoSpaceDE/>
      <w:autoSpaceDN/>
    </w:pPr>
    <w:rPr>
      <w:rFonts w:ascii="Ecofont_Spranq_eco_Sans" w:eastAsia="Times New Roman" w:hAnsi="Ecofont_Spranq_eco_Sans" w:cs="Arial"/>
      <w:sz w:val="24"/>
      <w:szCs w:val="24"/>
      <w:lang w:val="pt-BR" w:eastAsia="zh-CN"/>
    </w:rPr>
  </w:style>
  <w:style w:type="paragraph" w:customStyle="1" w:styleId="Ttulo20">
    <w:name w:val="Título2"/>
    <w:basedOn w:val="Normal"/>
    <w:next w:val="Corpodetexto"/>
    <w:rsid w:val="00B21A14"/>
    <w:pPr>
      <w:keepNext/>
      <w:widowControl/>
      <w:suppressAutoHyphens/>
      <w:autoSpaceDE/>
      <w:autoSpaceDN/>
      <w:spacing w:before="240" w:after="120"/>
    </w:pPr>
    <w:rPr>
      <w:rFonts w:ascii="Liberation Sans" w:eastAsia="Microsoft YaHei" w:hAnsi="Liberation Sans" w:cs="Arial"/>
      <w:sz w:val="28"/>
      <w:szCs w:val="28"/>
      <w:lang w:val="pt-BR" w:eastAsia="zh-CN"/>
    </w:rPr>
  </w:style>
  <w:style w:type="paragraph" w:customStyle="1" w:styleId="Ttulo10">
    <w:name w:val="Título1"/>
    <w:basedOn w:val="Normal"/>
    <w:next w:val="Corpodetexto"/>
    <w:rsid w:val="00B21A14"/>
    <w:pPr>
      <w:keepNext/>
      <w:widowControl/>
      <w:suppressAutoHyphens/>
      <w:autoSpaceDE/>
      <w:autoSpaceDN/>
      <w:spacing w:before="240" w:after="120"/>
    </w:pPr>
    <w:rPr>
      <w:rFonts w:ascii="Liberation Sans" w:eastAsia="Microsoft YaHei" w:hAnsi="Liberation Sans" w:cs="Arial"/>
      <w:sz w:val="28"/>
      <w:szCs w:val="28"/>
      <w:lang w:val="pt-BR" w:eastAsia="zh-CN"/>
    </w:rPr>
  </w:style>
  <w:style w:type="paragraph" w:customStyle="1" w:styleId="Textodebalo1">
    <w:name w:val="Texto de balão1"/>
    <w:basedOn w:val="Normal"/>
    <w:rsid w:val="00B21A14"/>
    <w:pPr>
      <w:widowControl/>
      <w:suppressAutoHyphens/>
      <w:autoSpaceDE/>
      <w:autoSpaceDN/>
    </w:pPr>
    <w:rPr>
      <w:rFonts w:ascii="Segoe UI" w:eastAsia="Times New Roman" w:hAnsi="Segoe UI" w:cs="Segoe UI"/>
      <w:sz w:val="18"/>
      <w:szCs w:val="18"/>
      <w:lang w:val="pt-BR" w:eastAsia="zh-CN"/>
    </w:rPr>
  </w:style>
  <w:style w:type="paragraph" w:customStyle="1" w:styleId="SemEspaamento1">
    <w:name w:val="Sem Espaçamento1"/>
    <w:rsid w:val="00B21A14"/>
    <w:pPr>
      <w:suppressAutoHyphens/>
    </w:pPr>
    <w:rPr>
      <w:rFonts w:ascii="Calibri" w:eastAsia="Times New Roman" w:hAnsi="Calibri" w:cs="Calibri"/>
      <w:sz w:val="22"/>
      <w:szCs w:val="22"/>
      <w:lang w:eastAsia="zh-CN"/>
    </w:rPr>
  </w:style>
  <w:style w:type="paragraph" w:customStyle="1" w:styleId="PargrafodaLista3">
    <w:name w:val="Parágrafo da Lista3"/>
    <w:basedOn w:val="Normal"/>
    <w:rsid w:val="00B21A14"/>
    <w:pPr>
      <w:widowControl/>
      <w:suppressAutoHyphens/>
      <w:autoSpaceDE/>
      <w:autoSpaceDN/>
      <w:ind w:left="720"/>
      <w:contextualSpacing/>
    </w:pPr>
    <w:rPr>
      <w:rFonts w:ascii="Ecofont_Spranq_eco_Sans" w:eastAsia="Times New Roman" w:hAnsi="Ecofont_Spranq_eco_Sans" w:cs="Tahoma"/>
      <w:sz w:val="24"/>
      <w:szCs w:val="24"/>
      <w:lang w:val="pt-BR" w:eastAsia="zh-CN"/>
    </w:rPr>
  </w:style>
  <w:style w:type="paragraph" w:customStyle="1" w:styleId="Contedodatabela">
    <w:name w:val="Conteúdo da tabela"/>
    <w:basedOn w:val="Normal"/>
    <w:rsid w:val="00B21A14"/>
    <w:pPr>
      <w:widowControl/>
      <w:suppressLineNumbers/>
      <w:suppressAutoHyphens/>
      <w:autoSpaceDE/>
      <w:autoSpaceDN/>
    </w:pPr>
    <w:rPr>
      <w:rFonts w:ascii="Ecofont_Spranq_eco_Sans" w:eastAsia="Times New Roman" w:hAnsi="Ecofont_Spranq_eco_Sans" w:cs="Tahoma"/>
      <w:sz w:val="24"/>
      <w:szCs w:val="24"/>
      <w:lang w:val="pt-BR" w:eastAsia="zh-CN"/>
    </w:rPr>
  </w:style>
  <w:style w:type="paragraph" w:customStyle="1" w:styleId="Ttulodetabela">
    <w:name w:val="Título de tabela"/>
    <w:basedOn w:val="Contedodatabela"/>
    <w:rsid w:val="00B21A14"/>
    <w:pPr>
      <w:jc w:val="center"/>
    </w:pPr>
    <w:rPr>
      <w:b/>
      <w:bCs/>
    </w:rPr>
  </w:style>
  <w:style w:type="character" w:styleId="Forte">
    <w:name w:val="Strong"/>
    <w:uiPriority w:val="22"/>
    <w:qFormat/>
    <w:rsid w:val="00B21A14"/>
    <w:rPr>
      <w:b/>
      <w:bCs/>
    </w:rPr>
  </w:style>
  <w:style w:type="numbering" w:customStyle="1" w:styleId="Semlista11">
    <w:name w:val="Sem lista11"/>
    <w:next w:val="Semlista"/>
    <w:uiPriority w:val="99"/>
    <w:semiHidden/>
    <w:unhideWhenUsed/>
    <w:rsid w:val="00B21A14"/>
  </w:style>
  <w:style w:type="paragraph" w:customStyle="1" w:styleId="Heading">
    <w:name w:val="Heading"/>
    <w:basedOn w:val="Standard"/>
    <w:next w:val="Textbody"/>
    <w:rsid w:val="00B21A1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B21A14"/>
    <w:pPr>
      <w:spacing w:after="140" w:line="276" w:lineRule="auto"/>
    </w:pPr>
  </w:style>
  <w:style w:type="paragraph" w:customStyle="1" w:styleId="Index">
    <w:name w:val="Index"/>
    <w:basedOn w:val="Standard"/>
    <w:rsid w:val="00B21A14"/>
    <w:pPr>
      <w:suppressLineNumbers/>
    </w:pPr>
    <w:rPr>
      <w:rFonts w:cs="Arial"/>
    </w:rPr>
  </w:style>
  <w:style w:type="paragraph" w:customStyle="1" w:styleId="Framecontents">
    <w:name w:val="Frame contents"/>
    <w:basedOn w:val="Standard"/>
    <w:rsid w:val="00B21A14"/>
  </w:style>
  <w:style w:type="paragraph" w:customStyle="1" w:styleId="TableContents">
    <w:name w:val="Table Contents"/>
    <w:basedOn w:val="Standard"/>
    <w:rsid w:val="00B21A14"/>
    <w:pPr>
      <w:suppressLineNumbers/>
    </w:pPr>
  </w:style>
  <w:style w:type="paragraph" w:customStyle="1" w:styleId="TableHeading">
    <w:name w:val="Table Heading"/>
    <w:basedOn w:val="TableContents"/>
    <w:rsid w:val="00B21A14"/>
  </w:style>
  <w:style w:type="character" w:customStyle="1" w:styleId="tex3">
    <w:name w:val="tex3"/>
    <w:basedOn w:val="Fontepargpadro"/>
    <w:rsid w:val="00B21A14"/>
  </w:style>
  <w:style w:type="character" w:customStyle="1" w:styleId="NumberingSymbols">
    <w:name w:val="Numbering Symbols"/>
    <w:rsid w:val="00B21A14"/>
  </w:style>
  <w:style w:type="numbering" w:customStyle="1" w:styleId="Semlista111">
    <w:name w:val="Sem lista111"/>
    <w:basedOn w:val="Semlista"/>
    <w:rsid w:val="00B21A14"/>
    <w:pPr>
      <w:numPr>
        <w:numId w:val="40"/>
      </w:numPr>
    </w:pPr>
  </w:style>
  <w:style w:type="table" w:styleId="Tabelacomgrade">
    <w:name w:val="Table Grid"/>
    <w:basedOn w:val="Tabelanormal"/>
    <w:uiPriority w:val="39"/>
    <w:rsid w:val="00B21A14"/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1">
    <w:name w:val="Tabela com grade1"/>
    <w:basedOn w:val="Tabelanormal"/>
    <w:next w:val="Tabelacomgrade"/>
    <w:uiPriority w:val="39"/>
    <w:qFormat/>
    <w:rsid w:val="00B21A14"/>
    <w:rPr>
      <w:rFonts w:ascii="Times New Roman" w:eastAsia="SimSu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uiPriority w:val="99"/>
    <w:semiHidden/>
    <w:unhideWhenUsed/>
    <w:rsid w:val="00B21A14"/>
    <w:rPr>
      <w:color w:val="605E5C"/>
      <w:shd w:val="clear" w:color="auto" w:fill="E1DFDD"/>
    </w:rPr>
  </w:style>
  <w:style w:type="table" w:customStyle="1" w:styleId="Tabelacomgrade2">
    <w:name w:val="Tabela com grade2"/>
    <w:basedOn w:val="Tabelanormal"/>
    <w:next w:val="Tabelacomgrade"/>
    <w:uiPriority w:val="39"/>
    <w:qFormat/>
    <w:rsid w:val="00B21A14"/>
    <w:rPr>
      <w:rFonts w:ascii="Times New Roman" w:eastAsia="SimSu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3">
    <w:name w:val="Tabela com grade3"/>
    <w:basedOn w:val="Tabelanormal"/>
    <w:next w:val="Tabelacomgrade"/>
    <w:uiPriority w:val="39"/>
    <w:qFormat/>
    <w:rsid w:val="00B21A14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uiPriority w:val="99"/>
    <w:semiHidden/>
    <w:unhideWhenUsed/>
    <w:rsid w:val="00B21A14"/>
  </w:style>
  <w:style w:type="numbering" w:customStyle="1" w:styleId="Semlista3">
    <w:name w:val="Sem lista3"/>
    <w:basedOn w:val="Semlista"/>
    <w:rsid w:val="00B21A14"/>
    <w:pPr>
      <w:numPr>
        <w:numId w:val="4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gaoeletronico.friburgo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9</Pages>
  <Words>2930</Words>
  <Characters>15824</Characters>
  <Application>Microsoft Office Word</Application>
  <DocSecurity>0</DocSecurity>
  <Lines>131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Win10</cp:lastModifiedBy>
  <cp:revision>29</cp:revision>
  <cp:lastPrinted>2021-10-04T13:40:00Z</cp:lastPrinted>
  <dcterms:created xsi:type="dcterms:W3CDTF">2021-07-06T19:42:00Z</dcterms:created>
  <dcterms:modified xsi:type="dcterms:W3CDTF">2023-10-05T14:10:00Z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2020-06-24T00:00:00Z</vt:filetime>
  </property>
  <property fmtid="{D5CDD505-2E9C-101B-9397-08002B2CF9AE}" pid="3" name="Creator">
    <vt:lpwstr>PDFium</vt:lpwstr>
  </property>
  <property fmtid="{D5CDD505-2E9C-101B-9397-08002B2CF9AE}" pid="4" name="LastSaved">
    <vt:filetime>2020-06-24T00:00:00Z</vt:filetime>
  </property>
  <property fmtid="{D5CDD505-2E9C-101B-9397-08002B2CF9AE}" pid="5" name="KSOProductBuildVer">
    <vt:lpwstr>1046-11.2.0.9984</vt:lpwstr>
  </property>
</Properties>
</file>